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865966C" w:rsidR="006B690C" w:rsidRDefault="00E72798" w:rsidP="009C4658">
      <w:pPr>
        <w:tabs>
          <w:tab w:val="left" w:pos="6237"/>
        </w:tabs>
        <w:jc w:val="right"/>
      </w:pPr>
      <w:r>
        <w:t xml:space="preserve">juhataja </w:t>
      </w:r>
      <w:r w:rsidR="00054748" w:rsidRPr="00B24131">
        <w:t xml:space="preserve">käskkirjaga </w:t>
      </w:r>
      <w:r w:rsidR="00B4104B" w:rsidRPr="00B24131">
        <w:t>1-47</w:t>
      </w:r>
      <w:r w:rsidR="00425452">
        <w:t>.2774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40822989"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26739865"/>
      <w:r w:rsidR="00965783" w:rsidRPr="00965783">
        <w:rPr>
          <w:bCs/>
        </w:rPr>
        <w:t>Reola maaparandussüsteemi rekonstrueerimine</w:t>
      </w:r>
      <w:bookmarkEnd w:id="0"/>
    </w:p>
    <w:p w14:paraId="4CE4C9BA" w14:textId="38A58B01"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295F53" w:rsidRPr="00295F53">
        <w:rPr>
          <w:bCs/>
        </w:rPr>
        <w:t>261716</w:t>
      </w:r>
    </w:p>
    <w:p w14:paraId="21729C8F" w14:textId="1A1D120C"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783805" w:rsidRPr="00783805">
        <w:t>maaparandustööd 45112320-4</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69DE52D9"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281EE6">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bookmarkStart w:id="7" w:name="_Hlk125639434"/>
      <w:bookmarkStart w:id="8" w:name="_Hlk125549183"/>
      <w:r w:rsidR="0079655B">
        <w:rPr>
          <w:bCs/>
        </w:rPr>
        <w:t>Reola TTP-377</w:t>
      </w:r>
      <w:r w:rsidR="002A4B21">
        <w:rPr>
          <w:bCs/>
        </w:rPr>
        <w:t xml:space="preserve"> maaparandussüsteem</w:t>
      </w:r>
      <w:r w:rsidR="00281EE6">
        <w:rPr>
          <w:bCs/>
        </w:rPr>
        <w:t>i</w:t>
      </w:r>
      <w:r w:rsidR="002A4B21">
        <w:rPr>
          <w:bCs/>
        </w:rPr>
        <w:t xml:space="preserve"> (</w:t>
      </w:r>
      <w:r w:rsidR="0079655B">
        <w:rPr>
          <w:bCs/>
        </w:rPr>
        <w:t>139,9</w:t>
      </w:r>
      <w:r w:rsidR="001017FE">
        <w:rPr>
          <w:bCs/>
        </w:rPr>
        <w:t xml:space="preserve"> ha)</w:t>
      </w:r>
      <w:r w:rsidR="00E0634C" w:rsidRPr="00711DA4">
        <w:rPr>
          <w:rFonts w:eastAsia="Calibri"/>
          <w:bCs/>
          <w:lang w:eastAsia="en-US"/>
        </w:rPr>
        <w:t xml:space="preserve">, </w:t>
      </w:r>
      <w:r w:rsidR="00EE0A35" w:rsidRPr="00711DA4">
        <w:rPr>
          <w:bCs/>
        </w:rPr>
        <w:t>mis asu</w:t>
      </w:r>
      <w:bookmarkEnd w:id="1"/>
      <w:bookmarkEnd w:id="2"/>
      <w:r w:rsidR="0079655B">
        <w:rPr>
          <w:bCs/>
        </w:rPr>
        <w:t>b Tartu</w:t>
      </w:r>
      <w:r w:rsidR="00EE0A35" w:rsidRPr="00711DA4">
        <w:rPr>
          <w:bCs/>
        </w:rPr>
        <w:t xml:space="preserve"> maakonnas, </w:t>
      </w:r>
      <w:r w:rsidR="0079655B">
        <w:rPr>
          <w:bCs/>
        </w:rPr>
        <w:t>Kambj</w:t>
      </w:r>
      <w:r w:rsidR="00EB64F9">
        <w:rPr>
          <w:bCs/>
        </w:rPr>
        <w:t>a</w:t>
      </w:r>
      <w:r w:rsidR="00EE0A35" w:rsidRPr="00711DA4">
        <w:rPr>
          <w:bCs/>
        </w:rPr>
        <w:t xml:space="preserve"> vallas, </w:t>
      </w:r>
      <w:bookmarkEnd w:id="3"/>
      <w:bookmarkEnd w:id="4"/>
      <w:bookmarkEnd w:id="5"/>
      <w:bookmarkEnd w:id="6"/>
      <w:proofErr w:type="spellStart"/>
      <w:r w:rsidR="00394181">
        <w:rPr>
          <w:bCs/>
        </w:rPr>
        <w:t>Vana-Kuuste</w:t>
      </w:r>
      <w:proofErr w:type="spellEnd"/>
      <w:r w:rsidR="00055F47">
        <w:rPr>
          <w:bCs/>
        </w:rPr>
        <w:t xml:space="preserve"> külas</w:t>
      </w:r>
      <w:bookmarkEnd w:id="7"/>
      <w:r w:rsidR="00281EE6">
        <w:rPr>
          <w:bCs/>
        </w:rPr>
        <w:t>, rekonstrueerimi</w:t>
      </w:r>
      <w:r w:rsidR="000D462F">
        <w:rPr>
          <w:bCs/>
        </w:rPr>
        <w:t>s</w:t>
      </w:r>
      <w:r w:rsidR="00281EE6">
        <w:rPr>
          <w:bCs/>
        </w:rPr>
        <w:t>tööde teostamiseks</w:t>
      </w:r>
      <w:r w:rsidR="00EE0A35" w:rsidRPr="00CD4BFE">
        <w:rPr>
          <w:bCs/>
        </w:rPr>
        <w:t>.</w:t>
      </w:r>
      <w:bookmarkEnd w:id="8"/>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02BF61DA"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301B20" w:rsidRPr="00301B20">
        <w:rPr>
          <w:b/>
          <w:bCs/>
        </w:rPr>
        <w:t>Projekteerimisbüroo Maa ja Vesi AS</w:t>
      </w:r>
      <w:r w:rsidR="00301B20">
        <w:t xml:space="preserve"> poolt koostatud „</w:t>
      </w:r>
      <w:r w:rsidR="00394181" w:rsidRPr="00394181">
        <w:t xml:space="preserve">Reola </w:t>
      </w:r>
      <w:r w:rsidR="00394181">
        <w:t xml:space="preserve">TTP-377 </w:t>
      </w:r>
      <w:r w:rsidR="00394181" w:rsidRPr="00394181">
        <w:t>maaparandussüsteemi</w:t>
      </w:r>
      <w:r w:rsidR="00A4170F">
        <w:t xml:space="preserve"> maaparandusehitise</w:t>
      </w:r>
      <w:r w:rsidR="00394181" w:rsidRPr="00394181">
        <w:t xml:space="preserve"> rekonstrueerimi</w:t>
      </w:r>
      <w:r w:rsidR="00A4170F">
        <w:t>s</w:t>
      </w:r>
      <w:r w:rsidR="00394181" w:rsidRPr="00394181">
        <w:t xml:space="preserve">e </w:t>
      </w:r>
      <w:r w:rsidR="00301B20">
        <w:t>projekt</w:t>
      </w:r>
      <w:r w:rsidR="00A4170F">
        <w:t xml:space="preserve"> V02</w:t>
      </w:r>
      <w:r w:rsidR="00301B20">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C1F96BE"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B0370" w:rsidRPr="00125F24">
        <w:t>Rein Kilgi, tel: 507</w:t>
      </w:r>
      <w:r w:rsidR="00571B55">
        <w:t xml:space="preserve"> </w:t>
      </w:r>
      <w:r w:rsidR="00FB0370" w:rsidRPr="00125F24">
        <w:t xml:space="preserve">3440, e-mail: </w:t>
      </w:r>
      <w:hyperlink r:id="rId9" w:history="1">
        <w:r w:rsidR="00FB0370" w:rsidRPr="00A41F7B">
          <w:rPr>
            <w:rStyle w:val="Hperlink"/>
          </w:rPr>
          <w:t>rein.kilgi@rmk.ee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6103219C" w:rsidR="00664C0C" w:rsidRDefault="00664C0C" w:rsidP="00664C0C">
      <w:pPr>
        <w:jc w:val="both"/>
      </w:pPr>
      <w:r>
        <w:t xml:space="preserve">5.1. </w:t>
      </w:r>
      <w:r w:rsidR="00465B96" w:rsidRPr="00465B96">
        <w:t>Pakkuja peab esitama RHS § 90 ko</w:t>
      </w:r>
      <w:r w:rsidR="009C5E36">
        <w:t xml:space="preserve">hase pakkumuse </w:t>
      </w:r>
      <w:r w:rsidR="009C5E36" w:rsidRPr="00EA1F45">
        <w:rPr>
          <w:b/>
          <w:bCs/>
        </w:rPr>
        <w:t>tagatise summas 1</w:t>
      </w:r>
      <w:r w:rsidR="0044438F" w:rsidRPr="00EA1F45">
        <w:rPr>
          <w:b/>
          <w:bCs/>
        </w:rPr>
        <w:t>0</w:t>
      </w:r>
      <w:r w:rsidR="00465B96" w:rsidRPr="00EA1F45">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7D656D" w:rsidRPr="007D656D">
        <w:rPr>
          <w:bCs/>
          <w:i/>
        </w:rPr>
        <w:t>Reola 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11207C3F" w:rsidR="007E11D1" w:rsidRPr="00FB307F" w:rsidRDefault="00BF45F0" w:rsidP="00FB307F">
      <w:pPr>
        <w:suppressAutoHyphens w:val="0"/>
        <w:autoSpaceDE w:val="0"/>
        <w:autoSpaceDN w:val="0"/>
        <w:adjustRightInd w:val="0"/>
        <w:jc w:val="both"/>
        <w:rPr>
          <w:rFonts w:eastAsia="Calibri"/>
          <w:bCs/>
          <w:lang w:eastAsia="en-US"/>
        </w:rPr>
      </w:pPr>
      <w:r w:rsidRPr="00FB307F">
        <w:rPr>
          <w:rFonts w:eastAsia="Calibri"/>
          <w:bCs/>
          <w:lang w:eastAsia="en-US"/>
        </w:rPr>
        <w:t xml:space="preserve">Reola TTP-377 maaparandussüsteem (139,9 ha) asub Tartu maakonnas, Kambja vallas, </w:t>
      </w:r>
      <w:proofErr w:type="spellStart"/>
      <w:r w:rsidRPr="00FB307F">
        <w:rPr>
          <w:rFonts w:eastAsia="Calibri"/>
          <w:bCs/>
          <w:lang w:eastAsia="en-US"/>
        </w:rPr>
        <w:t>Vana-Kuuste</w:t>
      </w:r>
      <w:proofErr w:type="spellEnd"/>
      <w:r w:rsidRPr="00FB307F">
        <w:rPr>
          <w:rFonts w:eastAsia="Calibri"/>
          <w:bCs/>
          <w:lang w:eastAsia="en-US"/>
        </w:rPr>
        <w:t xml:space="preserve"> külas</w:t>
      </w:r>
      <w:r w:rsidR="00FB307F">
        <w:rPr>
          <w:rFonts w:eastAsia="Calibri"/>
          <w:bCs/>
          <w:lang w:eastAsia="en-US"/>
        </w:rPr>
        <w:t>.</w:t>
      </w:r>
      <w:r w:rsidR="007E11D1" w:rsidRPr="00FB307F">
        <w:rPr>
          <w:rFonts w:eastAsia="Calibri"/>
          <w:bCs/>
          <w:lang w:eastAsia="en-US"/>
        </w:rPr>
        <w:t xml:space="preserve"> </w:t>
      </w:r>
      <w:r w:rsidR="00FB307F" w:rsidRPr="00FB307F">
        <w:rPr>
          <w:rFonts w:eastAsia="Calibri"/>
          <w:bCs/>
          <w:lang w:eastAsia="en-US"/>
        </w:rPr>
        <w:t>Juurdepääs objektile on tagatud Põlva - Reola tugimaanteelt algavatelt Põlva – Reola teelt ja 2. Reola teelt.</w:t>
      </w:r>
    </w:p>
    <w:p w14:paraId="31E52701" w14:textId="78A4FC36" w:rsidR="005A12C0" w:rsidRPr="00FB307F" w:rsidRDefault="00507251" w:rsidP="0083030C">
      <w:pPr>
        <w:suppressAutoHyphens w:val="0"/>
        <w:autoSpaceDE w:val="0"/>
        <w:autoSpaceDN w:val="0"/>
        <w:adjustRightInd w:val="0"/>
        <w:jc w:val="both"/>
        <w:rPr>
          <w:lang w:eastAsia="et-EE"/>
        </w:rPr>
      </w:pPr>
      <w:r w:rsidRPr="00FB307F">
        <w:rPr>
          <w:lang w:eastAsia="et-EE"/>
        </w:rPr>
        <w:t xml:space="preserve">Vajalikud raietööd on RMK poolt </w:t>
      </w:r>
      <w:r w:rsidR="000E129C" w:rsidRPr="00FB307F">
        <w:rPr>
          <w:lang w:eastAsia="et-EE"/>
        </w:rPr>
        <w:t xml:space="preserve">lepingu sõlmimise ajaks </w:t>
      </w:r>
      <w:r w:rsidR="0009592C" w:rsidRPr="00FB307F">
        <w:rPr>
          <w:lang w:eastAsia="et-EE"/>
        </w:rPr>
        <w:t>enamuses</w:t>
      </w:r>
      <w:r w:rsidR="000E129C" w:rsidRPr="00FB307F">
        <w:rPr>
          <w:lang w:eastAsia="et-EE"/>
        </w:rPr>
        <w:t xml:space="preserve"> </w:t>
      </w:r>
      <w:r w:rsidRPr="00FB307F">
        <w:rPr>
          <w:lang w:eastAsia="et-EE"/>
        </w:rPr>
        <w:t>tehtud</w:t>
      </w:r>
      <w:r w:rsidR="00D40D58" w:rsidRPr="00FB307F">
        <w:rPr>
          <w:lang w:eastAsia="et-EE"/>
        </w:rPr>
        <w:t>.</w:t>
      </w:r>
      <w:r w:rsidR="003A01F4" w:rsidRPr="00FB307F">
        <w:rPr>
          <w:lang w:eastAsia="et-EE"/>
        </w:rPr>
        <w:t xml:space="preserve"> </w:t>
      </w:r>
      <w:r w:rsidR="001049B5" w:rsidRPr="00FB307F">
        <w:rPr>
          <w:lang w:eastAsia="et-EE"/>
        </w:rPr>
        <w:t xml:space="preserve">RMK raie järgselt võib olla jäänud objektidele üksikuid raiumata ja </w:t>
      </w:r>
      <w:proofErr w:type="spellStart"/>
      <w:r w:rsidR="001049B5" w:rsidRPr="00FB307F">
        <w:rPr>
          <w:lang w:eastAsia="et-EE"/>
        </w:rPr>
        <w:t>kokkuvedamata</w:t>
      </w:r>
      <w:proofErr w:type="spellEnd"/>
      <w:r w:rsidR="001049B5" w:rsidRPr="00FB307F">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FB307F">
        <w:rPr>
          <w:lang w:eastAsia="et-EE"/>
        </w:rPr>
        <w:t>kokkuveetud</w:t>
      </w:r>
      <w:proofErr w:type="spellEnd"/>
      <w:r w:rsidR="001049B5" w:rsidRPr="00FB307F">
        <w:rPr>
          <w:lang w:eastAsia="et-EE"/>
        </w:rPr>
        <w:t xml:space="preserve"> ja ladustatud materjali mahu järgi. Raiutud metsamaterjali ei või jätta </w:t>
      </w:r>
      <w:proofErr w:type="spellStart"/>
      <w:r w:rsidR="001049B5" w:rsidRPr="00FB307F">
        <w:rPr>
          <w:lang w:eastAsia="et-EE"/>
        </w:rPr>
        <w:t>kokkuvedamata</w:t>
      </w:r>
      <w:proofErr w:type="spellEnd"/>
      <w:r w:rsidR="001049B5" w:rsidRPr="00FB307F">
        <w:rPr>
          <w:lang w:eastAsia="et-EE"/>
        </w:rPr>
        <w:t xml:space="preserve"> metsa, see tuleb </w:t>
      </w:r>
      <w:proofErr w:type="spellStart"/>
      <w:r w:rsidR="001049B5" w:rsidRPr="00FB307F">
        <w:rPr>
          <w:lang w:eastAsia="et-EE"/>
        </w:rPr>
        <w:t>kokkuvedada</w:t>
      </w:r>
      <w:proofErr w:type="spellEnd"/>
      <w:r w:rsidR="001049B5" w:rsidRPr="00FB307F">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FB307F">
        <w:rPr>
          <w:lang w:eastAsia="et-EE"/>
        </w:rPr>
        <w:t>kokkuveo</w:t>
      </w:r>
      <w:proofErr w:type="spellEnd"/>
      <w:r w:rsidR="001049B5" w:rsidRPr="00FB307F">
        <w:rPr>
          <w:lang w:eastAsia="et-EE"/>
        </w:rPr>
        <w:t xml:space="preserve"> hinnale. </w:t>
      </w:r>
    </w:p>
    <w:p w14:paraId="3F162582" w14:textId="28E754DE" w:rsidR="007F44C5" w:rsidRDefault="009166AD" w:rsidP="00BC03AC">
      <w:pPr>
        <w:suppressAutoHyphens w:val="0"/>
        <w:autoSpaceDE w:val="0"/>
        <w:autoSpaceDN w:val="0"/>
        <w:adjustRightInd w:val="0"/>
        <w:jc w:val="both"/>
        <w:rPr>
          <w:bCs/>
        </w:rPr>
      </w:pPr>
      <w:r w:rsidRPr="00A71A6F">
        <w:rPr>
          <w:bCs/>
        </w:rPr>
        <w:t>Edasi tuleb teostada kändude juurimine</w:t>
      </w:r>
      <w:r w:rsidR="00A71A6F" w:rsidRPr="00A71A6F">
        <w:rPr>
          <w:bCs/>
        </w:rPr>
        <w:t xml:space="preserve"> ja koondamine</w:t>
      </w:r>
      <w:r w:rsidR="003963A3" w:rsidRPr="00A71A6F">
        <w:rPr>
          <w:bCs/>
        </w:rPr>
        <w:t xml:space="preserve"> </w:t>
      </w:r>
      <w:r w:rsidR="00E97944" w:rsidRPr="00A71A6F">
        <w:rPr>
          <w:bCs/>
        </w:rPr>
        <w:t>(</w:t>
      </w:r>
      <w:r w:rsidR="00A71A6F" w:rsidRPr="00A71A6F">
        <w:rPr>
          <w:bCs/>
        </w:rPr>
        <w:t>15,82</w:t>
      </w:r>
      <w:r w:rsidR="007E11D1" w:rsidRPr="00A71A6F">
        <w:rPr>
          <w:bCs/>
        </w:rPr>
        <w:t xml:space="preserve"> ha</w:t>
      </w:r>
      <w:r w:rsidR="00E97944" w:rsidRPr="00A71A6F">
        <w:rPr>
          <w:bCs/>
        </w:rPr>
        <w:t>)</w:t>
      </w:r>
      <w:r w:rsidR="00040158" w:rsidRPr="00A71A6F">
        <w:rPr>
          <w:bCs/>
        </w:rPr>
        <w:t xml:space="preserve">. </w:t>
      </w:r>
      <w:r w:rsidR="007733AF" w:rsidRPr="00A71A6F">
        <w:rPr>
          <w:bCs/>
        </w:rPr>
        <w:t xml:space="preserve">Kännud juuritakse kogu trasside ulatuses sealt, kus kasvab tihe võsa ja peenmets ning mets. </w:t>
      </w:r>
      <w:r w:rsidR="00BC2995" w:rsidRPr="00A71A6F">
        <w:rPr>
          <w:bCs/>
        </w:rPr>
        <w:t>Juuritud känn</w:t>
      </w:r>
      <w:r w:rsidR="00330E2F" w:rsidRPr="00A71A6F">
        <w:rPr>
          <w:bCs/>
        </w:rPr>
        <w:t>ud ja väljatulnud kivid</w:t>
      </w:r>
      <w:r w:rsidR="00BC2995" w:rsidRPr="00A71A6F">
        <w:rPr>
          <w:bCs/>
        </w:rPr>
        <w:t xml:space="preserve"> </w:t>
      </w:r>
      <w:r w:rsidR="00330E2F" w:rsidRPr="00A71A6F">
        <w:rPr>
          <w:bCs/>
        </w:rPr>
        <w:t>tuleb paigutada trassi äärde nii, et ei tekiks katkematut valli, vahe tuleb jätta iga 25m tagant.</w:t>
      </w:r>
      <w:r w:rsidR="00CA6293" w:rsidRPr="00A71A6F">
        <w:rPr>
          <w:bCs/>
        </w:rPr>
        <w:t xml:space="preserve"> </w:t>
      </w:r>
    </w:p>
    <w:p w14:paraId="4DAF8172" w14:textId="098DED8D" w:rsidR="004B16D2" w:rsidRDefault="004B16D2" w:rsidP="00BC03AC">
      <w:pPr>
        <w:suppressAutoHyphens w:val="0"/>
        <w:autoSpaceDE w:val="0"/>
        <w:autoSpaceDN w:val="0"/>
        <w:adjustRightInd w:val="0"/>
        <w:jc w:val="both"/>
        <w:rPr>
          <w:bCs/>
        </w:rPr>
      </w:pPr>
      <w:r w:rsidRPr="006D7B71">
        <w:rPr>
          <w:bCs/>
        </w:rPr>
        <w:t xml:space="preserve">Reola maaparandussüsteemi kraavide vooluvees liikuva sette kinni püüdmiseks rajatakse  </w:t>
      </w:r>
      <w:r w:rsidR="00812194" w:rsidRPr="006D7B71">
        <w:rPr>
          <w:bCs/>
        </w:rPr>
        <w:t xml:space="preserve">kaks </w:t>
      </w:r>
      <w:r w:rsidRPr="006D7B71">
        <w:rPr>
          <w:bCs/>
        </w:rPr>
        <w:t xml:space="preserve">settebassein: </w:t>
      </w:r>
      <w:r w:rsidR="00D15538" w:rsidRPr="006D7B71">
        <w:rPr>
          <w:bCs/>
        </w:rPr>
        <w:t>Settebassein SB1 rajatakse eesvoolule 103 piketile 3+22a ning settebassein SB2 rajatakse eesvoolule 102 piketile 3+24.</w:t>
      </w:r>
      <w:r w:rsidR="00331165" w:rsidRPr="006D7B71">
        <w:rPr>
          <w:bCs/>
        </w:rPr>
        <w:t xml:space="preserve"> Settebasseinid rajatakse tüübi tüü</w:t>
      </w:r>
      <w:r w:rsidR="006D7B71" w:rsidRPr="006D7B71">
        <w:rPr>
          <w:bCs/>
        </w:rPr>
        <w:t>p</w:t>
      </w:r>
      <w:r w:rsidR="00331165" w:rsidRPr="006D7B71">
        <w:rPr>
          <w:bCs/>
        </w:rPr>
        <w:t xml:space="preserve"> SB-1</w:t>
      </w:r>
      <w:r w:rsidR="006D7B71" w:rsidRPr="006D7B71">
        <w:rPr>
          <w:bCs/>
        </w:rPr>
        <w:t xml:space="preserve"> järgi.</w:t>
      </w:r>
      <w:r w:rsidRPr="006D7B71">
        <w:rPr>
          <w:bCs/>
        </w:rPr>
        <w:t xml:space="preserv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w:t>
      </w:r>
    </w:p>
    <w:p w14:paraId="6F98501F" w14:textId="00D53297" w:rsidR="003272B1" w:rsidRDefault="006F366A" w:rsidP="00BC03AC">
      <w:pPr>
        <w:suppressAutoHyphens w:val="0"/>
        <w:autoSpaceDE w:val="0"/>
        <w:autoSpaceDN w:val="0"/>
        <w:adjustRightInd w:val="0"/>
        <w:jc w:val="both"/>
        <w:rPr>
          <w:bCs/>
        </w:rPr>
      </w:pPr>
      <w:r w:rsidRPr="00601368">
        <w:rPr>
          <w:bCs/>
        </w:rPr>
        <w:t xml:space="preserve">Enne kraavide setetest puhastamist tuleb lammutada </w:t>
      </w:r>
      <w:r w:rsidR="0040663E" w:rsidRPr="00601368">
        <w:rPr>
          <w:bCs/>
        </w:rPr>
        <w:t xml:space="preserve">4 </w:t>
      </w:r>
      <w:r w:rsidRPr="00601368">
        <w:rPr>
          <w:bCs/>
        </w:rPr>
        <w:t>koprapais (kraavi</w:t>
      </w:r>
      <w:r w:rsidR="005E1D71" w:rsidRPr="00601368">
        <w:rPr>
          <w:bCs/>
        </w:rPr>
        <w:t>del</w:t>
      </w:r>
      <w:r w:rsidRPr="00601368">
        <w:rPr>
          <w:bCs/>
        </w:rPr>
        <w:t xml:space="preserve"> 10</w:t>
      </w:r>
      <w:r w:rsidR="005E1D71" w:rsidRPr="00601368">
        <w:rPr>
          <w:bCs/>
        </w:rPr>
        <w:t xml:space="preserve">2, </w:t>
      </w:r>
      <w:r w:rsidR="00601368" w:rsidRPr="00601368">
        <w:rPr>
          <w:bCs/>
        </w:rPr>
        <w:t>124 ja 301</w:t>
      </w:r>
      <w:r w:rsidRPr="00601368">
        <w:rPr>
          <w:bCs/>
        </w:rPr>
        <w:t xml:space="preserve">). Likvideeritud koprapaisu materjali peab paigaldama veejuhtme servast vähemalt 5 m kaugusele juhul, kui materjal ei sega maa kasutamist või ära vedama. Koprapaisude lammutamise ja kaevetööde vahele peaks jääma piisavalt pikk periood, mille käigus </w:t>
      </w:r>
      <w:proofErr w:type="spellStart"/>
      <w:r w:rsidRPr="00601368">
        <w:rPr>
          <w:bCs/>
        </w:rPr>
        <w:t>leondunud</w:t>
      </w:r>
      <w:proofErr w:type="spellEnd"/>
      <w:r w:rsidRPr="00601368">
        <w:rPr>
          <w:bCs/>
        </w:rPr>
        <w:t xml:space="preserve"> pinnas saaks vabaneda liigsest veest ja saavutada stabiilsuse.</w:t>
      </w:r>
    </w:p>
    <w:p w14:paraId="0E028A40" w14:textId="64A741FE" w:rsidR="00601368" w:rsidRPr="00A71A6F" w:rsidRDefault="00FC6D3B" w:rsidP="007B195E">
      <w:pPr>
        <w:suppressAutoHyphens w:val="0"/>
        <w:autoSpaceDE w:val="0"/>
        <w:autoSpaceDN w:val="0"/>
        <w:adjustRightInd w:val="0"/>
        <w:jc w:val="both"/>
        <w:rPr>
          <w:bCs/>
        </w:rPr>
      </w:pPr>
      <w:r>
        <w:rPr>
          <w:bCs/>
        </w:rPr>
        <w:t>Objektil rajatakse ka k</w:t>
      </w:r>
      <w:r w:rsidRPr="00FC6D3B">
        <w:rPr>
          <w:bCs/>
        </w:rPr>
        <w:t>raavilaiendid kraavidele 307 ja 308</w:t>
      </w:r>
      <w:r>
        <w:rPr>
          <w:bCs/>
        </w:rPr>
        <w:t xml:space="preserve"> ja l</w:t>
      </w:r>
      <w:r w:rsidRPr="00FC6D3B">
        <w:rPr>
          <w:bCs/>
        </w:rPr>
        <w:t>eevendustiikide kogum kvartalile QT002 eraldisele 7.</w:t>
      </w:r>
      <w:r w:rsidR="006F6676">
        <w:rPr>
          <w:bCs/>
        </w:rPr>
        <w:t xml:space="preserve"> </w:t>
      </w:r>
      <w:r w:rsidR="002A76E0" w:rsidRPr="002A76E0">
        <w:rPr>
          <w:bCs/>
        </w:rPr>
        <w:t>Kraavilaiendi laius peab olema vähemalt kahekordne kraavi laius ja pikkus vähemalt 2 m.</w:t>
      </w:r>
      <w:r w:rsidR="002A76E0">
        <w:rPr>
          <w:bCs/>
        </w:rPr>
        <w:t xml:space="preserve"> </w:t>
      </w:r>
      <w:r w:rsidR="002A76E0" w:rsidRPr="002A76E0">
        <w:rPr>
          <w:bCs/>
        </w:rPr>
        <w:t>Kraavilaiendi põhi peab jääma 20-30 cm kraavi põhjast sügavamale.</w:t>
      </w:r>
      <w:r w:rsidR="002A76E0">
        <w:rPr>
          <w:bCs/>
        </w:rPr>
        <w:t xml:space="preserve"> </w:t>
      </w:r>
      <w:r w:rsidR="002A76E0" w:rsidRPr="002A76E0">
        <w:rPr>
          <w:bCs/>
        </w:rPr>
        <w:lastRenderedPageBreak/>
        <w:t>Kraavilaiendite kaldakalle ei tohi ületada 25°.</w:t>
      </w:r>
      <w:r w:rsidR="00656E45">
        <w:rPr>
          <w:bCs/>
        </w:rPr>
        <w:t xml:space="preserve"> </w:t>
      </w:r>
      <w:r w:rsidR="0070386E">
        <w:rPr>
          <w:bCs/>
        </w:rPr>
        <w:t>L</w:t>
      </w:r>
      <w:r w:rsidR="007B195E">
        <w:rPr>
          <w:bCs/>
        </w:rPr>
        <w:t>eevendus</w:t>
      </w:r>
      <w:r w:rsidR="007B195E" w:rsidRPr="007B195E">
        <w:rPr>
          <w:bCs/>
        </w:rPr>
        <w:t>tiikide rajamisel juurida 5-7 m laiune ala veekogu ümber.</w:t>
      </w:r>
      <w:r w:rsidR="0070386E">
        <w:rPr>
          <w:bCs/>
        </w:rPr>
        <w:t xml:space="preserve"> </w:t>
      </w:r>
      <w:r w:rsidR="007B195E" w:rsidRPr="007B195E">
        <w:rPr>
          <w:bCs/>
        </w:rPr>
        <w:t>Leevendustiigid peavad olema võimalikult laugete kallastega (vähemalt põhjakalda kalle soovitavalt mitte üle 25°).</w:t>
      </w:r>
      <w:r w:rsidR="0070386E">
        <w:rPr>
          <w:bCs/>
        </w:rPr>
        <w:t xml:space="preserve"> </w:t>
      </w:r>
      <w:r w:rsidR="007B195E" w:rsidRPr="007B195E">
        <w:rPr>
          <w:bCs/>
        </w:rPr>
        <w:t>Leevendustiigid ei tohi mõõtmetelt olla väiksemad kui 100 m</w:t>
      </w:r>
      <w:r w:rsidR="007B195E" w:rsidRPr="0070386E">
        <w:rPr>
          <w:bCs/>
          <w:vertAlign w:val="superscript"/>
        </w:rPr>
        <w:t>2</w:t>
      </w:r>
      <w:r w:rsidR="007B195E" w:rsidRPr="007B195E">
        <w:rPr>
          <w:bCs/>
        </w:rPr>
        <w:t>.</w:t>
      </w:r>
      <w:r w:rsidR="0070386E">
        <w:rPr>
          <w:bCs/>
        </w:rPr>
        <w:t xml:space="preserve"> </w:t>
      </w:r>
      <w:r w:rsidR="007B195E" w:rsidRPr="007B195E">
        <w:rPr>
          <w:bCs/>
        </w:rPr>
        <w:t>Tiikide sügavus peaks jääma vahemikku 1,5–2 m</w:t>
      </w:r>
      <w:r w:rsidR="0070386E">
        <w:rPr>
          <w:bCs/>
        </w:rPr>
        <w:t>, s</w:t>
      </w:r>
      <w:r w:rsidR="007B195E" w:rsidRPr="007B195E">
        <w:rPr>
          <w:bCs/>
        </w:rPr>
        <w:t xml:space="preserve">amas peaks tiikide sügavus olema võrdne </w:t>
      </w:r>
      <w:r w:rsidR="0070386E">
        <w:rPr>
          <w:bCs/>
        </w:rPr>
        <w:t xml:space="preserve">või suurem </w:t>
      </w:r>
      <w:r w:rsidR="007B195E" w:rsidRPr="007B195E">
        <w:rPr>
          <w:bCs/>
        </w:rPr>
        <w:t>kraavide sügavuse</w:t>
      </w:r>
      <w:r w:rsidR="0070386E">
        <w:rPr>
          <w:bCs/>
        </w:rPr>
        <w:t xml:space="preserve">st. </w:t>
      </w:r>
      <w:r w:rsidR="007B195E" w:rsidRPr="007B195E">
        <w:rPr>
          <w:bCs/>
        </w:rPr>
        <w:t>Väljakaevatud pinnast ei tohi ladustada tiigi kaldaalale vaid tuleb paigaldada veekogust pisut eemale. Pinnas tuleb laiali planeerida ja tasandada ainult veekogust lõuna poole.</w:t>
      </w:r>
      <w:r w:rsidR="00902197">
        <w:rPr>
          <w:bCs/>
        </w:rPr>
        <w:t xml:space="preserve"> </w:t>
      </w:r>
      <w:r w:rsidR="007B195E" w:rsidRPr="007B195E">
        <w:rPr>
          <w:bCs/>
        </w:rPr>
        <w:t>Leevendustiigid tuleb rajati nii, et oleks tagatud pinnavee valgumine veekogusse, rajades vastavalt vajadusele veekogu ümbritsevasse muldesse voolunõvad.</w:t>
      </w:r>
      <w:r w:rsidR="00902197">
        <w:rPr>
          <w:bCs/>
        </w:rPr>
        <w:t xml:space="preserve"> L</w:t>
      </w:r>
      <w:r w:rsidR="007B195E" w:rsidRPr="007B195E">
        <w:rPr>
          <w:bCs/>
        </w:rPr>
        <w:t xml:space="preserve">eevendusveekogudesse ei </w:t>
      </w:r>
      <w:r w:rsidR="00902197">
        <w:rPr>
          <w:bCs/>
        </w:rPr>
        <w:t xml:space="preserve">või </w:t>
      </w:r>
      <w:r w:rsidR="007B195E" w:rsidRPr="007B195E">
        <w:rPr>
          <w:bCs/>
        </w:rPr>
        <w:t>jää</w:t>
      </w:r>
      <w:r w:rsidR="00902197">
        <w:rPr>
          <w:bCs/>
        </w:rPr>
        <w:t>da</w:t>
      </w:r>
      <w:r w:rsidR="007B195E" w:rsidRPr="007B195E">
        <w:rPr>
          <w:bCs/>
        </w:rPr>
        <w:t xml:space="preserve"> raiejäätmeid</w:t>
      </w:r>
      <w:r w:rsidR="00902197">
        <w:rPr>
          <w:bCs/>
        </w:rPr>
        <w:t xml:space="preserve">. </w:t>
      </w:r>
      <w:r w:rsidR="00C452FD" w:rsidRPr="00C452FD">
        <w:rPr>
          <w:bCs/>
        </w:rPr>
        <w:t xml:space="preserve">Kraavilaiendite </w:t>
      </w:r>
      <w:r w:rsidR="00656E45">
        <w:rPr>
          <w:bCs/>
        </w:rPr>
        <w:t xml:space="preserve">ja leevendusveekogude </w:t>
      </w:r>
      <w:r w:rsidR="00C452FD" w:rsidRPr="00C452FD">
        <w:rPr>
          <w:bCs/>
        </w:rPr>
        <w:t>ehitamise</w:t>
      </w:r>
      <w:r w:rsidR="00C452FD">
        <w:rPr>
          <w:bCs/>
        </w:rPr>
        <w:t>l lähtuda</w:t>
      </w:r>
      <w:r w:rsidR="00C452FD" w:rsidRPr="00C452FD">
        <w:rPr>
          <w:bCs/>
        </w:rPr>
        <w:t xml:space="preserve"> juhenddokumen</w:t>
      </w:r>
      <w:r w:rsidR="006F6676">
        <w:rPr>
          <w:bCs/>
        </w:rPr>
        <w:t>dist</w:t>
      </w:r>
      <w:r w:rsidR="00C452FD" w:rsidRPr="00C452FD">
        <w:rPr>
          <w:bCs/>
        </w:rPr>
        <w:t xml:space="preserve"> „Leevendusveekogude rajamine metsaaladele kraavitamise mõjude leevendamiseks“, Tartu 2019.</w:t>
      </w:r>
    </w:p>
    <w:p w14:paraId="1FB8C327" w14:textId="6E6266B6" w:rsidR="00BB7A15" w:rsidRPr="006D11C8" w:rsidRDefault="009C1292" w:rsidP="00BB7A15">
      <w:pPr>
        <w:suppressAutoHyphens w:val="0"/>
        <w:autoSpaceDE w:val="0"/>
        <w:autoSpaceDN w:val="0"/>
        <w:adjustRightInd w:val="0"/>
        <w:jc w:val="both"/>
        <w:rPr>
          <w:bCs/>
        </w:rPr>
      </w:pPr>
      <w:r>
        <w:rPr>
          <w:bCs/>
        </w:rPr>
        <w:t>Re</w:t>
      </w:r>
      <w:r w:rsidR="00112F54">
        <w:rPr>
          <w:bCs/>
        </w:rPr>
        <w:t xml:space="preserve">ola maaparandussüsteemil teostatakse kaeve </w:t>
      </w:r>
      <w:r w:rsidR="00097E65">
        <w:rPr>
          <w:bCs/>
        </w:rPr>
        <w:t xml:space="preserve">kuivenduskraavidel kokku </w:t>
      </w:r>
      <w:r w:rsidR="00097E65" w:rsidRPr="00097E65">
        <w:rPr>
          <w:bCs/>
        </w:rPr>
        <w:t>11</w:t>
      </w:r>
      <w:r w:rsidR="00097E65">
        <w:rPr>
          <w:bCs/>
        </w:rPr>
        <w:t>’</w:t>
      </w:r>
      <w:r w:rsidR="00097E65" w:rsidRPr="00097E65">
        <w:rPr>
          <w:bCs/>
        </w:rPr>
        <w:t>953</w:t>
      </w:r>
      <w:r w:rsidR="00097E65">
        <w:rPr>
          <w:bCs/>
        </w:rPr>
        <w:t xml:space="preserve">m ja </w:t>
      </w:r>
      <w:r w:rsidR="00097E65" w:rsidRPr="006D11C8">
        <w:rPr>
          <w:bCs/>
        </w:rPr>
        <w:t xml:space="preserve">eesvooludel </w:t>
      </w:r>
      <w:r w:rsidR="00322BA9" w:rsidRPr="006D11C8">
        <w:rPr>
          <w:bCs/>
        </w:rPr>
        <w:t xml:space="preserve">3’431m. </w:t>
      </w:r>
      <w:r w:rsidR="0006039C" w:rsidRPr="006D11C8">
        <w:rPr>
          <w:bCs/>
        </w:rPr>
        <w:t>Veejuhtmed rekonstrueeritakse 0,4-1m põhjalaiusega ja 1:1,5-1:2 nõlvusega.</w:t>
      </w:r>
      <w:r w:rsidR="00720AA8" w:rsidRPr="00720AA8">
        <w:t xml:space="preserve"> </w:t>
      </w:r>
      <w:r w:rsidR="00720AA8" w:rsidRPr="00720AA8">
        <w:rPr>
          <w:bCs/>
        </w:rPr>
        <w:t>Orumetsa kinnistu piiril ühendada kraavid 125 ja 124. Kraavi 301 sete tõsta osaliselt Sookalda kinnistu kaldale.</w:t>
      </w:r>
    </w:p>
    <w:p w14:paraId="62D369EE" w14:textId="6EE1239E" w:rsidR="00670375" w:rsidRPr="00FB4A69" w:rsidRDefault="00DB33FB" w:rsidP="00670375">
      <w:pPr>
        <w:suppressAutoHyphens w:val="0"/>
        <w:autoSpaceDE w:val="0"/>
        <w:autoSpaceDN w:val="0"/>
        <w:adjustRightInd w:val="0"/>
        <w:jc w:val="both"/>
        <w:rPr>
          <w:bCs/>
        </w:rPr>
      </w:pPr>
      <w:r w:rsidRPr="006D11C8">
        <w:rPr>
          <w:bCs/>
        </w:rPr>
        <w:t xml:space="preserve">Objektile </w:t>
      </w:r>
      <w:r w:rsidR="00D92A5D" w:rsidRPr="006D11C8">
        <w:rPr>
          <w:bCs/>
        </w:rPr>
        <w:t xml:space="preserve">on </w:t>
      </w:r>
      <w:r w:rsidR="00A672AD" w:rsidRPr="006D11C8">
        <w:rPr>
          <w:bCs/>
        </w:rPr>
        <w:t>8 rekonstrueeritavat truupi ja 16 ehitatavat truupi</w:t>
      </w:r>
      <w:r w:rsidR="00D92A5D" w:rsidRPr="006D11C8">
        <w:rPr>
          <w:bCs/>
        </w:rPr>
        <w:t>.</w:t>
      </w:r>
      <w:r w:rsidR="00670375" w:rsidRPr="006D11C8">
        <w:t xml:space="preserve"> </w:t>
      </w:r>
      <w:r w:rsidR="00670375" w:rsidRPr="006D11C8">
        <w:rPr>
          <w:bCs/>
        </w:rPr>
        <w:t xml:space="preserve">Plasttruubid rajatakse läbimõõduga 40 cm ja </w:t>
      </w:r>
      <w:r w:rsidR="00FB4A69" w:rsidRPr="006D11C8">
        <w:rPr>
          <w:bCs/>
        </w:rPr>
        <w:t>8</w:t>
      </w:r>
      <w:r w:rsidR="00670375" w:rsidRPr="006D11C8">
        <w:rPr>
          <w:bCs/>
        </w:rPr>
        <w:t>0 cm. Plasttruubitorud peavad vastama ringjäikusele SN8, ISO 9969 ja olema seest</w:t>
      </w:r>
      <w:r w:rsidR="00670375" w:rsidRPr="00FB4A69">
        <w:rPr>
          <w:bCs/>
        </w:rPr>
        <w:t xml:space="preserve"> </w:t>
      </w:r>
      <w:proofErr w:type="spellStart"/>
      <w:r w:rsidR="00670375" w:rsidRPr="00FB4A69">
        <w:rPr>
          <w:bCs/>
        </w:rPr>
        <w:t>siledaseinalised</w:t>
      </w:r>
      <w:proofErr w:type="spellEnd"/>
      <w:r w:rsidR="00670375" w:rsidRPr="00FB4A69">
        <w:rPr>
          <w:bCs/>
        </w:rPr>
        <w:t>.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Truupide ehitamisel minimaalne mineraalse pinnase täitekihi paksus truubitoru peal on</w:t>
      </w:r>
      <w:r w:rsidR="001D0162" w:rsidRPr="00FB4A69">
        <w:rPr>
          <w:bCs/>
        </w:rPr>
        <w:t xml:space="preserve"> 40sm truupidel vähemalt</w:t>
      </w:r>
      <w:r w:rsidR="00670375" w:rsidRPr="00FB4A69">
        <w:rPr>
          <w:bCs/>
        </w:rPr>
        <w:t xml:space="preserve"> 50 cm</w:t>
      </w:r>
      <w:r w:rsidR="001D0162" w:rsidRPr="00FB4A69">
        <w:rPr>
          <w:bCs/>
        </w:rPr>
        <w:t xml:space="preserve"> ja </w:t>
      </w:r>
      <w:r w:rsidR="00FB4A69" w:rsidRPr="00FB4A69">
        <w:rPr>
          <w:bCs/>
        </w:rPr>
        <w:t>8</w:t>
      </w:r>
      <w:r w:rsidR="001D0162" w:rsidRPr="00FB4A69">
        <w:rPr>
          <w:bCs/>
        </w:rPr>
        <w:t>0 truubil vähemalt 80 sm</w:t>
      </w:r>
      <w:r w:rsidR="00670375" w:rsidRPr="00FB4A69">
        <w:rPr>
          <w:bCs/>
        </w:rPr>
        <w:t>.</w:t>
      </w:r>
    </w:p>
    <w:p w14:paraId="6393AA1F" w14:textId="55B1D696" w:rsidR="00670375" w:rsidRPr="00FB4A69" w:rsidRDefault="00670375" w:rsidP="00670375">
      <w:pPr>
        <w:suppressAutoHyphens w:val="0"/>
        <w:autoSpaceDE w:val="0"/>
        <w:autoSpaceDN w:val="0"/>
        <w:adjustRightInd w:val="0"/>
        <w:jc w:val="both"/>
        <w:rPr>
          <w:bCs/>
        </w:rPr>
      </w:pPr>
      <w:r w:rsidRPr="00FB4A69">
        <w:rPr>
          <w:bCs/>
        </w:rPr>
        <w:t xml:space="preserve">Kõikidele truupidele on ette nähtud ehitada otsakutele kindlustised järgnevate tüüpotsakutega: 40 </w:t>
      </w:r>
      <w:r w:rsidR="00FB4A69" w:rsidRPr="00FB4A69">
        <w:rPr>
          <w:bCs/>
        </w:rPr>
        <w:t xml:space="preserve">ja 50 </w:t>
      </w:r>
      <w:r w:rsidRPr="00FB4A69">
        <w:rPr>
          <w:bCs/>
        </w:rPr>
        <w:t xml:space="preserve">MAO ning </w:t>
      </w:r>
      <w:r w:rsidR="00FB4A69" w:rsidRPr="00FB4A69">
        <w:rPr>
          <w:bCs/>
        </w:rPr>
        <w:t>6</w:t>
      </w:r>
      <w:r w:rsidRPr="00FB4A69">
        <w:rPr>
          <w:bCs/>
        </w:rPr>
        <w:t>0</w:t>
      </w:r>
      <w:r w:rsidR="00FB4A69" w:rsidRPr="00FB4A69">
        <w:rPr>
          <w:bCs/>
        </w:rPr>
        <w:t xml:space="preserve"> ja 80</w:t>
      </w:r>
      <w:r w:rsidRPr="00FB4A69">
        <w:rPr>
          <w:bCs/>
        </w:rPr>
        <w:t xml:space="preserve"> KOK. Otsakute rajamiseks truupidele tuleb kasutada nõlvust 1:1,5 ning järgida vastavaid tüüpjooniseid väljaandest „Maaparandusrajatiste tüüpjoonised“ (Tallinn 2013). 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rsidRPr="00FB4A69">
        <w:rPr>
          <w:bCs/>
        </w:rPr>
        <w:t>hüdrokülvi</w:t>
      </w:r>
      <w:proofErr w:type="spellEnd"/>
      <w:r w:rsidRPr="00FB4A69">
        <w:rPr>
          <w:bCs/>
        </w:rPr>
        <w:t xml:space="preserve">, kuid see peab olema teostatud 50 päeva enne ehituse lõpptähtaega ja ehituse üle andes peab otsakul/kindlustusel kasvama ühtlane elujõuline haljastus.  </w:t>
      </w:r>
    </w:p>
    <w:p w14:paraId="0E8188CB" w14:textId="1DC7FA27" w:rsidR="00A376C1" w:rsidRDefault="00670375" w:rsidP="00670375">
      <w:pPr>
        <w:suppressAutoHyphens w:val="0"/>
        <w:autoSpaceDE w:val="0"/>
        <w:autoSpaceDN w:val="0"/>
        <w:adjustRightInd w:val="0"/>
        <w:jc w:val="both"/>
        <w:rPr>
          <w:bCs/>
        </w:rPr>
      </w:pPr>
      <w:r w:rsidRPr="00FB4A69">
        <w:rPr>
          <w:bCs/>
        </w:rPr>
        <w:t>Välja kaevatud vanad r/b truubitorud, betoonist otsakud tuleb rekonstrueeritavalt alalt ära vedada ja utiliseerida.</w:t>
      </w:r>
    </w:p>
    <w:p w14:paraId="1BD46D4E" w14:textId="44E06FD7" w:rsidR="00745881" w:rsidRDefault="00B94CFD" w:rsidP="00670375">
      <w:pPr>
        <w:suppressAutoHyphens w:val="0"/>
        <w:autoSpaceDE w:val="0"/>
        <w:autoSpaceDN w:val="0"/>
        <w:adjustRightInd w:val="0"/>
        <w:jc w:val="both"/>
        <w:rPr>
          <w:bCs/>
        </w:rPr>
      </w:pPr>
      <w:r w:rsidRPr="00B94CFD">
        <w:rPr>
          <w:bCs/>
        </w:rPr>
        <w:t xml:space="preserve">Veeviimarite </w:t>
      </w:r>
      <w:r w:rsidR="000E0B68">
        <w:rPr>
          <w:bCs/>
        </w:rPr>
        <w:t xml:space="preserve">(hinnanguline vajadus 63 tk) </w:t>
      </w:r>
      <w:r w:rsidRPr="00B94CFD">
        <w:rPr>
          <w:bCs/>
        </w:rPr>
        <w:t xml:space="preserve">täpne asukoht muldvalli alla määratakse ehitustööde ajal. Veeviimar on </w:t>
      </w:r>
      <w:proofErr w:type="spellStart"/>
      <w:r w:rsidRPr="00B94CFD">
        <w:rPr>
          <w:bCs/>
        </w:rPr>
        <w:t>siseläbimõõduga</w:t>
      </w:r>
      <w:proofErr w:type="spellEnd"/>
      <w:r w:rsidRPr="00B94CFD">
        <w:rPr>
          <w:bCs/>
        </w:rPr>
        <w:t xml:space="preserve"> 30cm. Veeviimarid </w:t>
      </w:r>
      <w:r w:rsidR="00C67FEA">
        <w:rPr>
          <w:bCs/>
        </w:rPr>
        <w:t>rajatakse</w:t>
      </w:r>
      <w:r w:rsidRPr="00B94CFD">
        <w:rPr>
          <w:bCs/>
        </w:rPr>
        <w:t xml:space="preserve"> vastavalt trükisele „Maaparandusrajatiste tüüpjoonised“ Tallinn 2019. (Joonis 12)</w:t>
      </w:r>
      <w:r w:rsidR="000E0B68">
        <w:rPr>
          <w:bCs/>
        </w:rPr>
        <w:t>.</w:t>
      </w:r>
    </w:p>
    <w:p w14:paraId="712F68D7" w14:textId="12A4B4FC" w:rsidR="003B386E" w:rsidRDefault="003B386E" w:rsidP="00670375">
      <w:pPr>
        <w:suppressAutoHyphens w:val="0"/>
        <w:autoSpaceDE w:val="0"/>
        <w:autoSpaceDN w:val="0"/>
        <w:adjustRightInd w:val="0"/>
        <w:jc w:val="both"/>
        <w:rPr>
          <w:bCs/>
        </w:rPr>
      </w:pPr>
      <w:r w:rsidRPr="003B386E">
        <w:rPr>
          <w:bCs/>
        </w:rPr>
        <w:t>Reola tee uuendatakse 152m ulatuses. Uuendustööde käigus lisatakse teele purustatud kruusa kiht (Pos 6), keskmise laiusega 4,5m ja keskmise paksusega 7cm.</w:t>
      </w:r>
    </w:p>
    <w:p w14:paraId="53BFE643" w14:textId="0800045C" w:rsidR="003B386E" w:rsidRDefault="00CB0EA5" w:rsidP="00670375">
      <w:pPr>
        <w:suppressAutoHyphens w:val="0"/>
        <w:autoSpaceDE w:val="0"/>
        <w:autoSpaceDN w:val="0"/>
        <w:adjustRightInd w:val="0"/>
        <w:jc w:val="both"/>
        <w:rPr>
          <w:bCs/>
        </w:rPr>
      </w:pPr>
      <w:r>
        <w:rPr>
          <w:bCs/>
        </w:rPr>
        <w:t>E</w:t>
      </w:r>
      <w:r w:rsidRPr="00CB0EA5">
        <w:rPr>
          <w:bCs/>
        </w:rPr>
        <w:t>esvoolu 102 vasta</w:t>
      </w:r>
      <w:r>
        <w:rPr>
          <w:bCs/>
        </w:rPr>
        <w:t>s</w:t>
      </w:r>
      <w:r w:rsidRPr="00CB0EA5">
        <w:rPr>
          <w:bCs/>
        </w:rPr>
        <w:t>kaldale (settebasseini lõppu, Eesvoolude 101, 102 ja 103 ristumiskohta) tuleb rajada kivikindlustus (10m</w:t>
      </w:r>
      <w:r w:rsidRPr="00CB0EA5">
        <w:rPr>
          <w:bCs/>
          <w:vertAlign w:val="superscript"/>
        </w:rPr>
        <w:t>2</w:t>
      </w:r>
      <w:r w:rsidRPr="00CB0EA5">
        <w:rPr>
          <w:bCs/>
        </w:rPr>
        <w:t>).</w:t>
      </w:r>
    </w:p>
    <w:p w14:paraId="03B3E36A" w14:textId="30D05566" w:rsidR="00CB0EA5" w:rsidRDefault="00C17E57" w:rsidP="00670375">
      <w:pPr>
        <w:suppressAutoHyphens w:val="0"/>
        <w:autoSpaceDE w:val="0"/>
        <w:autoSpaceDN w:val="0"/>
        <w:adjustRightInd w:val="0"/>
        <w:jc w:val="both"/>
        <w:rPr>
          <w:bCs/>
        </w:rPr>
      </w:pPr>
      <w:r>
        <w:rPr>
          <w:bCs/>
        </w:rPr>
        <w:t>E</w:t>
      </w:r>
      <w:r w:rsidRPr="00C17E57">
        <w:rPr>
          <w:bCs/>
        </w:rPr>
        <w:t xml:space="preserve">esvoolul EH5 olevad drenaažisuudmed tuleb settest puhastada ja tähistada tähispostiga. </w:t>
      </w:r>
      <w:r w:rsidR="006E2B54">
        <w:rPr>
          <w:bCs/>
        </w:rPr>
        <w:t>D</w:t>
      </w:r>
      <w:r w:rsidRPr="00C17E57">
        <w:rPr>
          <w:bCs/>
        </w:rPr>
        <w:t>renaažisuudmed</w:t>
      </w:r>
      <w:r w:rsidR="006E2B54">
        <w:rPr>
          <w:bCs/>
        </w:rPr>
        <w:t xml:space="preserve"> on</w:t>
      </w:r>
      <w:r w:rsidRPr="00C17E57">
        <w:rPr>
          <w:bCs/>
        </w:rPr>
        <w:t xml:space="preserve"> sette all. Drenaažisuudmed asuvad vahemikus pk 13+18 kuni 14+18, pk 14+18b kuni 15+18b ja pk 17+18b kuni 18+18b.</w:t>
      </w:r>
    </w:p>
    <w:p w14:paraId="4368F3EF" w14:textId="41D27F84" w:rsidR="00F76C82" w:rsidRPr="00FB4A69" w:rsidRDefault="00F76C82" w:rsidP="00670375">
      <w:pPr>
        <w:suppressAutoHyphens w:val="0"/>
        <w:autoSpaceDE w:val="0"/>
        <w:autoSpaceDN w:val="0"/>
        <w:adjustRightInd w:val="0"/>
        <w:jc w:val="both"/>
        <w:rPr>
          <w:bCs/>
        </w:rPr>
      </w:pPr>
      <w:r w:rsidRPr="00F76C82">
        <w:rPr>
          <w:bCs/>
        </w:rPr>
        <w:t xml:space="preserve">Purded maaparandussüsteemi </w:t>
      </w:r>
      <w:r>
        <w:rPr>
          <w:bCs/>
        </w:rPr>
        <w:t xml:space="preserve">kraavidel </w:t>
      </w:r>
      <w:r w:rsidR="008A56BC">
        <w:rPr>
          <w:bCs/>
        </w:rPr>
        <w:t>202 ja 203</w:t>
      </w:r>
      <w:r w:rsidRPr="00F76C82">
        <w:rPr>
          <w:bCs/>
        </w:rPr>
        <w:t xml:space="preserve"> likvideerida. Olemasolev purre erakinnistul Jõe (katastritunnus 28204:003:0002) säilitada.</w:t>
      </w:r>
    </w:p>
    <w:p w14:paraId="0D416D71" w14:textId="77777777" w:rsidR="00F1307C" w:rsidRPr="00055F47" w:rsidRDefault="00F1307C" w:rsidP="00741615">
      <w:pPr>
        <w:suppressAutoHyphens w:val="0"/>
        <w:autoSpaceDE w:val="0"/>
        <w:autoSpaceDN w:val="0"/>
        <w:adjustRightInd w:val="0"/>
        <w:jc w:val="both"/>
        <w:rPr>
          <w:highlight w:val="yellow"/>
          <w:lang w:eastAsia="et-EE"/>
        </w:rPr>
      </w:pPr>
    </w:p>
    <w:p w14:paraId="28EC3417" w14:textId="77777777" w:rsidR="0024060E" w:rsidRPr="005B06F4" w:rsidRDefault="0024060E" w:rsidP="0024060E">
      <w:pPr>
        <w:suppressAutoHyphens w:val="0"/>
        <w:autoSpaceDE w:val="0"/>
        <w:autoSpaceDN w:val="0"/>
        <w:adjustRightInd w:val="0"/>
        <w:jc w:val="both"/>
        <w:rPr>
          <w:color w:val="FF0000"/>
          <w:u w:val="single"/>
          <w:lang w:eastAsia="et-EE"/>
        </w:rPr>
      </w:pPr>
      <w:bookmarkStart w:id="9" w:name="_Hlk88829334"/>
      <w:r w:rsidRPr="005B06F4">
        <w:rPr>
          <w:color w:val="FF0000"/>
          <w:u w:val="single"/>
          <w:lang w:eastAsia="et-EE"/>
        </w:rPr>
        <w:t>Hankes tehtud muudatused võrreldes projektiga:</w:t>
      </w:r>
    </w:p>
    <w:bookmarkEnd w:id="9"/>
    <w:p w14:paraId="5239F8C1" w14:textId="77777777" w:rsidR="00795F40" w:rsidRPr="008F10BF" w:rsidRDefault="00795F40" w:rsidP="00795F40">
      <w:pPr>
        <w:suppressAutoHyphens w:val="0"/>
        <w:autoSpaceDE w:val="0"/>
        <w:autoSpaceDN w:val="0"/>
        <w:adjustRightInd w:val="0"/>
        <w:jc w:val="both"/>
        <w:rPr>
          <w:color w:val="FF0000"/>
          <w:lang w:eastAsia="et-EE"/>
        </w:rPr>
      </w:pPr>
      <w:r w:rsidRPr="008F10BF">
        <w:rPr>
          <w:color w:val="FF0000"/>
          <w:lang w:eastAsia="et-EE"/>
        </w:rPr>
        <w:t>Ehituses kasutatakse erinevalt projektis toodud järgmisi erisusi:</w:t>
      </w:r>
    </w:p>
    <w:p w14:paraId="1508E4EC" w14:textId="77777777" w:rsidR="00795F40" w:rsidRPr="003F5C9D"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0" w:name="_Hlk89865129"/>
      <w:r w:rsidRPr="00D25E60">
        <w:rPr>
          <w:color w:val="FF0000"/>
          <w:lang w:eastAsia="et-EE"/>
        </w:rPr>
        <w:lastRenderedPageBreak/>
        <w:t xml:space="preserve">Projektis toodud </w:t>
      </w:r>
      <w:bookmarkEnd w:id="10"/>
      <w:r w:rsidRPr="00D25E60">
        <w:rPr>
          <w:color w:val="FF0000"/>
          <w:lang w:eastAsia="et-EE"/>
        </w:rPr>
        <w:t>truubi otsakute ehitamisel, nõlvade kindlustamisel jm. võib kasutada ainult erosioonitõkke matti, mis koosneb 100% kookoskiududest (350 g/m</w:t>
      </w:r>
      <w:r w:rsidRPr="00D25E60">
        <w:rPr>
          <w:color w:val="FF0000"/>
          <w:vertAlign w:val="superscript"/>
          <w:lang w:eastAsia="et-EE"/>
        </w:rPr>
        <w:t>2</w:t>
      </w:r>
      <w:r w:rsidRPr="00D25E60">
        <w:rPr>
          <w:color w:val="FF0000"/>
          <w:lang w:eastAsia="et-EE"/>
        </w:rPr>
        <w:t xml:space="preserve">) ja mille siduselemendiks on </w:t>
      </w:r>
      <w:proofErr w:type="spellStart"/>
      <w:r w:rsidRPr="00D25E60">
        <w:rPr>
          <w:color w:val="FF0000"/>
          <w:lang w:eastAsia="et-EE"/>
        </w:rPr>
        <w:t>jute</w:t>
      </w:r>
      <w:proofErr w:type="spellEnd"/>
      <w:r w:rsidRPr="00D25E60">
        <w:rPr>
          <w:color w:val="FF0000"/>
          <w:lang w:eastAsia="et-EE"/>
        </w:rPr>
        <w:t xml:space="preserve"> nöör/võrk. </w:t>
      </w:r>
      <w:r>
        <w:rPr>
          <w:color w:val="FF0000"/>
          <w:lang w:eastAsia="et-EE"/>
        </w:rPr>
        <w:t>K</w:t>
      </w:r>
      <w:r w:rsidRPr="00D25E60">
        <w:rPr>
          <w:color w:val="FF0000"/>
          <w:lang w:eastAsia="et-EE"/>
        </w:rPr>
        <w:t xml:space="preserve">asutatav erosioonitõkke matti peab koosnema 100% biolagunevast materjalist, mille eluiga on vähemalt 2 aastat. </w:t>
      </w:r>
      <w:r w:rsidRPr="00D25E60">
        <w:rPr>
          <w:b/>
          <w:bCs/>
          <w:color w:val="FF0000"/>
          <w:lang w:eastAsia="et-EE"/>
        </w:rPr>
        <w:t xml:space="preserve">Erosioonitõkke matid, mis sisaldavad </w:t>
      </w:r>
      <w:r w:rsidRPr="00D25E60">
        <w:rPr>
          <w:b/>
          <w:bCs/>
          <w:color w:val="FF0000"/>
          <w:u w:val="single"/>
          <w:lang w:eastAsia="et-EE"/>
        </w:rPr>
        <w:t>plastist sidusnööre/võr</w:t>
      </w:r>
      <w:r>
        <w:rPr>
          <w:b/>
          <w:bCs/>
          <w:color w:val="FF0000"/>
          <w:u w:val="single"/>
          <w:lang w:eastAsia="et-EE"/>
        </w:rPr>
        <w:t>k</w:t>
      </w:r>
      <w:r w:rsidRPr="00D25E60">
        <w:rPr>
          <w:b/>
          <w:bCs/>
          <w:color w:val="FF0000"/>
          <w:u w:val="single"/>
          <w:lang w:eastAsia="et-EE"/>
        </w:rPr>
        <w:t>usid on keelatud.</w:t>
      </w:r>
    </w:p>
    <w:p w14:paraId="1142FF4A" w14:textId="77777777" w:rsidR="00795F40" w:rsidRPr="00D25E60"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3F5C9D">
        <w:rPr>
          <w:color w:val="FF0000"/>
          <w:lang w:eastAsia="et-EE"/>
        </w:rPr>
        <w:t xml:space="preserve">Otsakute ja nõlvade kindlustamisel võib kasutada </w:t>
      </w:r>
      <w:proofErr w:type="spellStart"/>
      <w:r w:rsidRPr="003F5C9D">
        <w:rPr>
          <w:color w:val="FF0000"/>
          <w:lang w:eastAsia="et-EE"/>
        </w:rPr>
        <w:t>hüdrokülvi</w:t>
      </w:r>
      <w:proofErr w:type="spellEnd"/>
      <w:r w:rsidRPr="003F5C9D">
        <w:rPr>
          <w:color w:val="FF0000"/>
          <w:lang w:eastAsia="et-EE"/>
        </w:rPr>
        <w:t>, kuid see peab olema teostatud</w:t>
      </w:r>
      <w:r w:rsidRPr="003F5C9D">
        <w:rPr>
          <w:b/>
          <w:bCs/>
          <w:color w:val="FF0000"/>
          <w:lang w:eastAsia="et-EE"/>
        </w:rPr>
        <w:t xml:space="preserve"> </w:t>
      </w:r>
      <w:r w:rsidRPr="003F5C9D">
        <w:rPr>
          <w:b/>
          <w:bCs/>
          <w:color w:val="FF0000"/>
          <w:u w:val="single"/>
          <w:lang w:eastAsia="et-EE"/>
        </w:rPr>
        <w:t>50 päeva</w:t>
      </w:r>
      <w:r w:rsidRPr="003F5C9D">
        <w:rPr>
          <w:b/>
          <w:bCs/>
          <w:color w:val="FF0000"/>
          <w:lang w:eastAsia="et-EE"/>
        </w:rPr>
        <w:t xml:space="preserve"> </w:t>
      </w:r>
      <w:r w:rsidRPr="003F5C9D">
        <w:rPr>
          <w:color w:val="FF0000"/>
          <w:lang w:eastAsia="et-EE"/>
        </w:rPr>
        <w:t>enne ehituse lõpptähtaega ja ehituse üle andes peab otsakul/kindlustusel</w:t>
      </w:r>
      <w:r w:rsidRPr="003F5C9D">
        <w:rPr>
          <w:b/>
          <w:bCs/>
          <w:color w:val="FF0000"/>
          <w:lang w:eastAsia="et-EE"/>
        </w:rPr>
        <w:t xml:space="preserve"> </w:t>
      </w:r>
      <w:r w:rsidRPr="003F5C9D">
        <w:rPr>
          <w:b/>
          <w:bCs/>
          <w:color w:val="FF0000"/>
          <w:u w:val="single"/>
          <w:lang w:eastAsia="et-EE"/>
        </w:rPr>
        <w:t>kasvama ühtlane elujõuline haljastus.</w:t>
      </w:r>
    </w:p>
    <w:p w14:paraId="6CEA28DA" w14:textId="52486D48" w:rsidR="00605A6B" w:rsidRPr="005B06F4"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8F10BF">
        <w:rPr>
          <w:color w:val="FF0000"/>
          <w:lang w:eastAsia="et-EE"/>
        </w:rPr>
        <w:t xml:space="preserve">Projektis toodud truubi otsakute ja kivikindlustuste ehitamisel </w:t>
      </w:r>
      <w:r w:rsidRPr="008F10BF">
        <w:rPr>
          <w:b/>
          <w:bCs/>
          <w:color w:val="FF0000"/>
          <w:u w:val="single"/>
          <w:lang w:eastAsia="et-EE"/>
        </w:rPr>
        <w:t>on keelatud geotekstiilide kasutamine</w:t>
      </w:r>
      <w:r w:rsidRPr="008F10BF">
        <w:rPr>
          <w:color w:val="FF0000"/>
          <w:lang w:eastAsia="et-EE"/>
        </w:rPr>
        <w:t xml:space="preserve"> kivikindlustuste kivide all.</w:t>
      </w:r>
    </w:p>
    <w:p w14:paraId="2E93AC04" w14:textId="77777777" w:rsidR="001D2462" w:rsidRPr="005D1CF5" w:rsidRDefault="001D2462" w:rsidP="001D2462">
      <w:pPr>
        <w:suppressAutoHyphens w:val="0"/>
        <w:autoSpaceDE w:val="0"/>
        <w:autoSpaceDN w:val="0"/>
        <w:adjustRightInd w:val="0"/>
        <w:jc w:val="both"/>
        <w:rPr>
          <w:lang w:eastAsia="et-EE"/>
        </w:rPr>
      </w:pPr>
    </w:p>
    <w:p w14:paraId="7A7164A9" w14:textId="2F17586C"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301B20" w:rsidRPr="00301B20">
        <w:rPr>
          <w:b/>
          <w:bCs/>
        </w:rPr>
        <w:t>Projekteerimisbüroo Maa ja Vesi AS</w:t>
      </w:r>
      <w:r w:rsidR="00301B20">
        <w:t xml:space="preserve"> poolt koostatud „</w:t>
      </w:r>
      <w:r w:rsidR="009170FA" w:rsidRPr="009170FA">
        <w:t>Reola TTP-377 maaparandussüsteemi maaparandusehitise rekonstrueerimise projekt V02</w:t>
      </w:r>
      <w:r w:rsidR="00301B20">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AEB9D34" w:rsidR="005E2201" w:rsidRPr="002E4E98" w:rsidRDefault="005E2201" w:rsidP="00A445AE">
      <w:pPr>
        <w:jc w:val="both"/>
        <w:rPr>
          <w:color w:val="000000"/>
        </w:rPr>
      </w:pPr>
      <w:r w:rsidRPr="002E4E98">
        <w:rPr>
          <w:color w:val="000000"/>
        </w:rPr>
        <w:t xml:space="preserve">Objektiga on võimalik tutvuda: metsaparandaja </w:t>
      </w:r>
      <w:r w:rsidR="00FB0370" w:rsidRPr="00125F24">
        <w:t xml:space="preserve">Rein Kilgi, tel: 5073440, e-mail: </w:t>
      </w:r>
      <w:hyperlink r:id="rId10" w:history="1">
        <w:r w:rsidR="00FB0370" w:rsidRPr="00A41F7B">
          <w:rPr>
            <w:rStyle w:val="Hperlink"/>
          </w:rPr>
          <w:t>rein.kilgi@rmk.ee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lastRenderedPageBreak/>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0D38DEE1" w:rsidR="00EA1963" w:rsidRDefault="00EA1963" w:rsidP="003F6898">
      <w:pPr>
        <w:tabs>
          <w:tab w:val="left" w:pos="567"/>
        </w:tabs>
        <w:jc w:val="both"/>
      </w:pPr>
      <w:r>
        <w:t>7.1.</w:t>
      </w:r>
      <w:r w:rsidR="003F6898">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5F6B90A0" w:rsidR="00EA1963" w:rsidRDefault="00EA1963" w:rsidP="003F6898">
      <w:pPr>
        <w:tabs>
          <w:tab w:val="left" w:pos="567"/>
        </w:tabs>
        <w:jc w:val="both"/>
      </w:pPr>
      <w:r>
        <w:t>7.2.</w:t>
      </w:r>
      <w:r w:rsidR="003F6898">
        <w:tab/>
      </w:r>
      <w: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madala</w:t>
      </w:r>
      <w:r w:rsidR="007D1169">
        <w:t>ima</w:t>
      </w:r>
      <w:r>
        <w:t xml:space="preserve"> maksumusega pakkumuse.</w:t>
      </w:r>
    </w:p>
    <w:p w14:paraId="21F28064" w14:textId="77777777" w:rsidR="00C5046D" w:rsidRDefault="00C5046D" w:rsidP="003F6898">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05BC96DC" w:rsidR="00C5046D" w:rsidRDefault="00C5046D" w:rsidP="003F6898">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2F0C9097" w14:textId="5F798414" w:rsidR="00EF081B" w:rsidRDefault="00EF081B" w:rsidP="003F6898">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EF429B3" w14:textId="1013B292" w:rsidR="00784570" w:rsidRDefault="00EF081B" w:rsidP="003F6898">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32BF4" w14:textId="77777777" w:rsidR="00532F42" w:rsidRDefault="00532F42">
      <w:r>
        <w:separator/>
      </w:r>
    </w:p>
  </w:endnote>
  <w:endnote w:type="continuationSeparator" w:id="0">
    <w:p w14:paraId="564FDF6C" w14:textId="77777777" w:rsidR="00532F42" w:rsidRDefault="00532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73494" w14:textId="77777777" w:rsidR="00532F42" w:rsidRDefault="00532F42">
      <w:r>
        <w:separator/>
      </w:r>
    </w:p>
  </w:footnote>
  <w:footnote w:type="continuationSeparator" w:id="0">
    <w:p w14:paraId="26B32AAB" w14:textId="77777777" w:rsidR="00532F42" w:rsidRDefault="00532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2B30F7F6" w:rsidR="00E15B6A" w:rsidRPr="00DB67AA" w:rsidRDefault="00965783" w:rsidP="00E4330A">
    <w:pPr>
      <w:rPr>
        <w:bCs/>
        <w:i/>
      </w:rPr>
    </w:pPr>
    <w:bookmarkStart w:id="11" w:name="_Hlk125638400"/>
    <w:r w:rsidRPr="00965783">
      <w:rPr>
        <w:bCs/>
        <w:i/>
      </w:rPr>
      <w:t xml:space="preserve">Reola </w:t>
    </w:r>
    <w:r w:rsidR="003E4E74">
      <w:rPr>
        <w:bCs/>
        <w:i/>
      </w:rPr>
      <w:t xml:space="preserve">maaparandussüsteemi </w:t>
    </w:r>
    <w:r w:rsidR="00E4330A" w:rsidRPr="00E4330A">
      <w:rPr>
        <w:bCs/>
        <w:i/>
      </w:rPr>
      <w:t>rekonstrueerimine</w:t>
    </w:r>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2"/>
  </w:num>
  <w:num w:numId="5" w16cid:durableId="358094909">
    <w:abstractNumId w:val="7"/>
  </w:num>
  <w:num w:numId="6" w16cid:durableId="1004746632">
    <w:abstractNumId w:val="8"/>
  </w:num>
  <w:num w:numId="7" w16cid:durableId="101993393">
    <w:abstractNumId w:val="14"/>
  </w:num>
  <w:num w:numId="8" w16cid:durableId="2010674900">
    <w:abstractNumId w:val="4"/>
  </w:num>
  <w:num w:numId="9" w16cid:durableId="1558663596">
    <w:abstractNumId w:val="6"/>
  </w:num>
  <w:num w:numId="10" w16cid:durableId="2141148718">
    <w:abstractNumId w:val="13"/>
  </w:num>
  <w:num w:numId="11" w16cid:durableId="1011377686">
    <w:abstractNumId w:val="15"/>
  </w:num>
  <w:num w:numId="12" w16cid:durableId="607468018">
    <w:abstractNumId w:val="9"/>
  </w:num>
  <w:num w:numId="13" w16cid:durableId="1066224364">
    <w:abstractNumId w:val="5"/>
  </w:num>
  <w:num w:numId="14" w16cid:durableId="193196078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6039C"/>
    <w:rsid w:val="00060F78"/>
    <w:rsid w:val="000617E7"/>
    <w:rsid w:val="00062902"/>
    <w:rsid w:val="00062E81"/>
    <w:rsid w:val="00063AD9"/>
    <w:rsid w:val="00063C5E"/>
    <w:rsid w:val="00064C7C"/>
    <w:rsid w:val="00067748"/>
    <w:rsid w:val="000679CF"/>
    <w:rsid w:val="00071346"/>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92C"/>
    <w:rsid w:val="00095E23"/>
    <w:rsid w:val="00096DE1"/>
    <w:rsid w:val="00097159"/>
    <w:rsid w:val="00097ABA"/>
    <w:rsid w:val="00097E65"/>
    <w:rsid w:val="000A0B7E"/>
    <w:rsid w:val="000A1027"/>
    <w:rsid w:val="000A26B1"/>
    <w:rsid w:val="000A270C"/>
    <w:rsid w:val="000A2CAB"/>
    <w:rsid w:val="000A4185"/>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D00E3"/>
    <w:rsid w:val="000D0F18"/>
    <w:rsid w:val="000D1273"/>
    <w:rsid w:val="000D276F"/>
    <w:rsid w:val="000D289F"/>
    <w:rsid w:val="000D3F81"/>
    <w:rsid w:val="000D3F97"/>
    <w:rsid w:val="000D4434"/>
    <w:rsid w:val="000D462F"/>
    <w:rsid w:val="000D52B1"/>
    <w:rsid w:val="000D5999"/>
    <w:rsid w:val="000D6ACB"/>
    <w:rsid w:val="000D7567"/>
    <w:rsid w:val="000D7CCF"/>
    <w:rsid w:val="000E0B68"/>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10A4"/>
    <w:rsid w:val="000F1872"/>
    <w:rsid w:val="000F5282"/>
    <w:rsid w:val="000F6351"/>
    <w:rsid w:val="000F6AF9"/>
    <w:rsid w:val="000F72B5"/>
    <w:rsid w:val="000F7BC9"/>
    <w:rsid w:val="001017FE"/>
    <w:rsid w:val="0010181F"/>
    <w:rsid w:val="001049B5"/>
    <w:rsid w:val="00105A31"/>
    <w:rsid w:val="0010695B"/>
    <w:rsid w:val="00106C63"/>
    <w:rsid w:val="00111E0A"/>
    <w:rsid w:val="00112F54"/>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56A0"/>
    <w:rsid w:val="00136C28"/>
    <w:rsid w:val="0013764A"/>
    <w:rsid w:val="00137FAC"/>
    <w:rsid w:val="001401F1"/>
    <w:rsid w:val="0014093E"/>
    <w:rsid w:val="00142B95"/>
    <w:rsid w:val="001431B5"/>
    <w:rsid w:val="00144EC3"/>
    <w:rsid w:val="00145215"/>
    <w:rsid w:val="00145E47"/>
    <w:rsid w:val="00146727"/>
    <w:rsid w:val="00147082"/>
    <w:rsid w:val="001470EB"/>
    <w:rsid w:val="001477C5"/>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B00E2"/>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4B31"/>
    <w:rsid w:val="002455C3"/>
    <w:rsid w:val="002462C1"/>
    <w:rsid w:val="0024657B"/>
    <w:rsid w:val="0024674B"/>
    <w:rsid w:val="002472E8"/>
    <w:rsid w:val="00247C5F"/>
    <w:rsid w:val="00247EBE"/>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1EE6"/>
    <w:rsid w:val="00282C8E"/>
    <w:rsid w:val="00283425"/>
    <w:rsid w:val="00283A14"/>
    <w:rsid w:val="00283C71"/>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5F53"/>
    <w:rsid w:val="00297FA7"/>
    <w:rsid w:val="002A0BCA"/>
    <w:rsid w:val="002A2400"/>
    <w:rsid w:val="002A3318"/>
    <w:rsid w:val="002A4B21"/>
    <w:rsid w:val="002A4FDD"/>
    <w:rsid w:val="002A694F"/>
    <w:rsid w:val="002A76E0"/>
    <w:rsid w:val="002A7986"/>
    <w:rsid w:val="002B1E68"/>
    <w:rsid w:val="002B22A0"/>
    <w:rsid w:val="002B5018"/>
    <w:rsid w:val="002B53E2"/>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3E3"/>
    <w:rsid w:val="002E56BF"/>
    <w:rsid w:val="002E596D"/>
    <w:rsid w:val="002E5AB6"/>
    <w:rsid w:val="002F05AA"/>
    <w:rsid w:val="002F2CB4"/>
    <w:rsid w:val="002F416F"/>
    <w:rsid w:val="002F4777"/>
    <w:rsid w:val="002F4AA5"/>
    <w:rsid w:val="002F4DFE"/>
    <w:rsid w:val="002F5364"/>
    <w:rsid w:val="002F75F1"/>
    <w:rsid w:val="002F776C"/>
    <w:rsid w:val="0030057D"/>
    <w:rsid w:val="00300A4C"/>
    <w:rsid w:val="00301B20"/>
    <w:rsid w:val="00302A97"/>
    <w:rsid w:val="00304042"/>
    <w:rsid w:val="00305294"/>
    <w:rsid w:val="00305426"/>
    <w:rsid w:val="003055F4"/>
    <w:rsid w:val="003106DF"/>
    <w:rsid w:val="0031586D"/>
    <w:rsid w:val="00315F13"/>
    <w:rsid w:val="0031661A"/>
    <w:rsid w:val="00317A06"/>
    <w:rsid w:val="00317F5B"/>
    <w:rsid w:val="00321824"/>
    <w:rsid w:val="00321A7E"/>
    <w:rsid w:val="00322BA9"/>
    <w:rsid w:val="00323017"/>
    <w:rsid w:val="00323E08"/>
    <w:rsid w:val="003259C8"/>
    <w:rsid w:val="003272B1"/>
    <w:rsid w:val="00327417"/>
    <w:rsid w:val="003279ED"/>
    <w:rsid w:val="00327A23"/>
    <w:rsid w:val="00327C85"/>
    <w:rsid w:val="0033042C"/>
    <w:rsid w:val="00330E2F"/>
    <w:rsid w:val="00330E3D"/>
    <w:rsid w:val="00331165"/>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181"/>
    <w:rsid w:val="003947B0"/>
    <w:rsid w:val="003948F3"/>
    <w:rsid w:val="00394DE9"/>
    <w:rsid w:val="003956B2"/>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D2A"/>
    <w:rsid w:val="003A7B9A"/>
    <w:rsid w:val="003A7DDD"/>
    <w:rsid w:val="003B0BC8"/>
    <w:rsid w:val="003B27A4"/>
    <w:rsid w:val="003B386E"/>
    <w:rsid w:val="003B394F"/>
    <w:rsid w:val="003B46D5"/>
    <w:rsid w:val="003B6F03"/>
    <w:rsid w:val="003B764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6898"/>
    <w:rsid w:val="003F7419"/>
    <w:rsid w:val="00400B6C"/>
    <w:rsid w:val="00401FFF"/>
    <w:rsid w:val="0040290B"/>
    <w:rsid w:val="00402A04"/>
    <w:rsid w:val="00403EE3"/>
    <w:rsid w:val="00404055"/>
    <w:rsid w:val="00406484"/>
    <w:rsid w:val="0040663E"/>
    <w:rsid w:val="0041064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5452"/>
    <w:rsid w:val="00425E6F"/>
    <w:rsid w:val="0042651A"/>
    <w:rsid w:val="00427241"/>
    <w:rsid w:val="004277B7"/>
    <w:rsid w:val="004311B3"/>
    <w:rsid w:val="004313D2"/>
    <w:rsid w:val="00431698"/>
    <w:rsid w:val="00431C86"/>
    <w:rsid w:val="00432804"/>
    <w:rsid w:val="00433190"/>
    <w:rsid w:val="004340E0"/>
    <w:rsid w:val="00434451"/>
    <w:rsid w:val="004348DA"/>
    <w:rsid w:val="004357DB"/>
    <w:rsid w:val="00436D76"/>
    <w:rsid w:val="004422FD"/>
    <w:rsid w:val="00444316"/>
    <w:rsid w:val="0044438F"/>
    <w:rsid w:val="00444660"/>
    <w:rsid w:val="004447CF"/>
    <w:rsid w:val="00444BF7"/>
    <w:rsid w:val="00444EBB"/>
    <w:rsid w:val="00450429"/>
    <w:rsid w:val="00450513"/>
    <w:rsid w:val="004513C4"/>
    <w:rsid w:val="004538BE"/>
    <w:rsid w:val="00454928"/>
    <w:rsid w:val="00456118"/>
    <w:rsid w:val="00456BFE"/>
    <w:rsid w:val="00457C10"/>
    <w:rsid w:val="00457D08"/>
    <w:rsid w:val="00461223"/>
    <w:rsid w:val="0046197F"/>
    <w:rsid w:val="00461E52"/>
    <w:rsid w:val="004628DA"/>
    <w:rsid w:val="00463AA3"/>
    <w:rsid w:val="00464B4A"/>
    <w:rsid w:val="00464F53"/>
    <w:rsid w:val="00465B96"/>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911"/>
    <w:rsid w:val="00485DBB"/>
    <w:rsid w:val="00485EC4"/>
    <w:rsid w:val="004912C4"/>
    <w:rsid w:val="004914AE"/>
    <w:rsid w:val="00492A07"/>
    <w:rsid w:val="00492EA6"/>
    <w:rsid w:val="00493152"/>
    <w:rsid w:val="004937BA"/>
    <w:rsid w:val="004937F1"/>
    <w:rsid w:val="00493939"/>
    <w:rsid w:val="0049410A"/>
    <w:rsid w:val="004944E7"/>
    <w:rsid w:val="00494F73"/>
    <w:rsid w:val="00495B78"/>
    <w:rsid w:val="00495BEA"/>
    <w:rsid w:val="004975BD"/>
    <w:rsid w:val="00497F01"/>
    <w:rsid w:val="004A04B7"/>
    <w:rsid w:val="004A29B0"/>
    <w:rsid w:val="004A2D16"/>
    <w:rsid w:val="004A474C"/>
    <w:rsid w:val="004A4F69"/>
    <w:rsid w:val="004A5E8F"/>
    <w:rsid w:val="004A6430"/>
    <w:rsid w:val="004B16D2"/>
    <w:rsid w:val="004B1BC8"/>
    <w:rsid w:val="004B1F48"/>
    <w:rsid w:val="004B23F2"/>
    <w:rsid w:val="004B2B58"/>
    <w:rsid w:val="004B3073"/>
    <w:rsid w:val="004B42BE"/>
    <w:rsid w:val="004B57C9"/>
    <w:rsid w:val="004B637A"/>
    <w:rsid w:val="004B641D"/>
    <w:rsid w:val="004B759A"/>
    <w:rsid w:val="004C09C7"/>
    <w:rsid w:val="004C1AFA"/>
    <w:rsid w:val="004C2195"/>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28ED"/>
    <w:rsid w:val="004F485C"/>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2F42"/>
    <w:rsid w:val="0053442B"/>
    <w:rsid w:val="00537DE2"/>
    <w:rsid w:val="0054002D"/>
    <w:rsid w:val="00541159"/>
    <w:rsid w:val="00541E57"/>
    <w:rsid w:val="005426C8"/>
    <w:rsid w:val="00542FF5"/>
    <w:rsid w:val="00543110"/>
    <w:rsid w:val="00543567"/>
    <w:rsid w:val="00543D69"/>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1B55"/>
    <w:rsid w:val="005726BA"/>
    <w:rsid w:val="0057440C"/>
    <w:rsid w:val="0057469B"/>
    <w:rsid w:val="00575365"/>
    <w:rsid w:val="0057652E"/>
    <w:rsid w:val="00576F36"/>
    <w:rsid w:val="00577205"/>
    <w:rsid w:val="005814E4"/>
    <w:rsid w:val="00581D9E"/>
    <w:rsid w:val="00581DC2"/>
    <w:rsid w:val="00582981"/>
    <w:rsid w:val="00583CDD"/>
    <w:rsid w:val="00586D5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53E9"/>
    <w:rsid w:val="005B58B3"/>
    <w:rsid w:val="005B5AC2"/>
    <w:rsid w:val="005B61C1"/>
    <w:rsid w:val="005B6466"/>
    <w:rsid w:val="005C09B0"/>
    <w:rsid w:val="005C0F72"/>
    <w:rsid w:val="005C17CD"/>
    <w:rsid w:val="005C214C"/>
    <w:rsid w:val="005C27AA"/>
    <w:rsid w:val="005C31F2"/>
    <w:rsid w:val="005C6296"/>
    <w:rsid w:val="005C760A"/>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1D71"/>
    <w:rsid w:val="005E20AC"/>
    <w:rsid w:val="005E2201"/>
    <w:rsid w:val="005E2B8E"/>
    <w:rsid w:val="005E328C"/>
    <w:rsid w:val="005E3969"/>
    <w:rsid w:val="005E4682"/>
    <w:rsid w:val="005E4984"/>
    <w:rsid w:val="005E5483"/>
    <w:rsid w:val="005E60EE"/>
    <w:rsid w:val="005E7AB2"/>
    <w:rsid w:val="005E7CC1"/>
    <w:rsid w:val="005E7F2C"/>
    <w:rsid w:val="005F048F"/>
    <w:rsid w:val="005F0602"/>
    <w:rsid w:val="005F14C2"/>
    <w:rsid w:val="005F1532"/>
    <w:rsid w:val="005F373A"/>
    <w:rsid w:val="005F4C06"/>
    <w:rsid w:val="005F6FAE"/>
    <w:rsid w:val="005F7539"/>
    <w:rsid w:val="005F7548"/>
    <w:rsid w:val="00601192"/>
    <w:rsid w:val="00601368"/>
    <w:rsid w:val="00601674"/>
    <w:rsid w:val="006019D6"/>
    <w:rsid w:val="0060316D"/>
    <w:rsid w:val="006032E4"/>
    <w:rsid w:val="00603E21"/>
    <w:rsid w:val="00604B9C"/>
    <w:rsid w:val="00605A6B"/>
    <w:rsid w:val="006064CB"/>
    <w:rsid w:val="00606BD9"/>
    <w:rsid w:val="0060723A"/>
    <w:rsid w:val="00607ADF"/>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E45"/>
    <w:rsid w:val="00656F7C"/>
    <w:rsid w:val="0066007D"/>
    <w:rsid w:val="00661095"/>
    <w:rsid w:val="00661DC3"/>
    <w:rsid w:val="006623C5"/>
    <w:rsid w:val="006636C8"/>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690C"/>
    <w:rsid w:val="006B7C74"/>
    <w:rsid w:val="006C17F2"/>
    <w:rsid w:val="006C1C3E"/>
    <w:rsid w:val="006C1DCB"/>
    <w:rsid w:val="006C2CB6"/>
    <w:rsid w:val="006C5A3C"/>
    <w:rsid w:val="006C62EE"/>
    <w:rsid w:val="006C68F5"/>
    <w:rsid w:val="006D002E"/>
    <w:rsid w:val="006D09E6"/>
    <w:rsid w:val="006D11C8"/>
    <w:rsid w:val="006D5A4A"/>
    <w:rsid w:val="006D5A57"/>
    <w:rsid w:val="006D67D4"/>
    <w:rsid w:val="006D6E8A"/>
    <w:rsid w:val="006D71F6"/>
    <w:rsid w:val="006D76E7"/>
    <w:rsid w:val="006D7A52"/>
    <w:rsid w:val="006D7B6A"/>
    <w:rsid w:val="006D7B71"/>
    <w:rsid w:val="006E099B"/>
    <w:rsid w:val="006E20B3"/>
    <w:rsid w:val="006E2B54"/>
    <w:rsid w:val="006E2F53"/>
    <w:rsid w:val="006E307E"/>
    <w:rsid w:val="006E4491"/>
    <w:rsid w:val="006E57A1"/>
    <w:rsid w:val="006E60DB"/>
    <w:rsid w:val="006F0BBC"/>
    <w:rsid w:val="006F312D"/>
    <w:rsid w:val="006F366A"/>
    <w:rsid w:val="006F6676"/>
    <w:rsid w:val="007004CE"/>
    <w:rsid w:val="007018DF"/>
    <w:rsid w:val="00701D06"/>
    <w:rsid w:val="0070386E"/>
    <w:rsid w:val="00705777"/>
    <w:rsid w:val="00705AF1"/>
    <w:rsid w:val="007078C7"/>
    <w:rsid w:val="00710EE5"/>
    <w:rsid w:val="00710F54"/>
    <w:rsid w:val="00711154"/>
    <w:rsid w:val="00711975"/>
    <w:rsid w:val="00711D2E"/>
    <w:rsid w:val="00711DA4"/>
    <w:rsid w:val="00711E47"/>
    <w:rsid w:val="00712181"/>
    <w:rsid w:val="007138FC"/>
    <w:rsid w:val="007149E0"/>
    <w:rsid w:val="0071566D"/>
    <w:rsid w:val="007203BD"/>
    <w:rsid w:val="00720AA8"/>
    <w:rsid w:val="00720CE1"/>
    <w:rsid w:val="00721904"/>
    <w:rsid w:val="00721998"/>
    <w:rsid w:val="007224FE"/>
    <w:rsid w:val="007234A8"/>
    <w:rsid w:val="00723D79"/>
    <w:rsid w:val="00726809"/>
    <w:rsid w:val="00727D6D"/>
    <w:rsid w:val="00727F72"/>
    <w:rsid w:val="0073061B"/>
    <w:rsid w:val="00731F82"/>
    <w:rsid w:val="00733B01"/>
    <w:rsid w:val="0073438E"/>
    <w:rsid w:val="00737919"/>
    <w:rsid w:val="00741615"/>
    <w:rsid w:val="00741727"/>
    <w:rsid w:val="00741E92"/>
    <w:rsid w:val="00742133"/>
    <w:rsid w:val="00742541"/>
    <w:rsid w:val="00742567"/>
    <w:rsid w:val="00742AF8"/>
    <w:rsid w:val="00742DEE"/>
    <w:rsid w:val="00742DF0"/>
    <w:rsid w:val="00743969"/>
    <w:rsid w:val="007442D0"/>
    <w:rsid w:val="007452F3"/>
    <w:rsid w:val="007456C2"/>
    <w:rsid w:val="00745881"/>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805"/>
    <w:rsid w:val="00783E4F"/>
    <w:rsid w:val="00784570"/>
    <w:rsid w:val="00785C85"/>
    <w:rsid w:val="00787513"/>
    <w:rsid w:val="00790542"/>
    <w:rsid w:val="007916B1"/>
    <w:rsid w:val="00791873"/>
    <w:rsid w:val="007919C0"/>
    <w:rsid w:val="00791BDA"/>
    <w:rsid w:val="007946FB"/>
    <w:rsid w:val="007948FD"/>
    <w:rsid w:val="00794CB9"/>
    <w:rsid w:val="00795F40"/>
    <w:rsid w:val="0079655B"/>
    <w:rsid w:val="00796B30"/>
    <w:rsid w:val="00797202"/>
    <w:rsid w:val="007A0ECD"/>
    <w:rsid w:val="007A15FD"/>
    <w:rsid w:val="007A1912"/>
    <w:rsid w:val="007A2D93"/>
    <w:rsid w:val="007A4CB0"/>
    <w:rsid w:val="007A502A"/>
    <w:rsid w:val="007A6E41"/>
    <w:rsid w:val="007B04FA"/>
    <w:rsid w:val="007B1066"/>
    <w:rsid w:val="007B1942"/>
    <w:rsid w:val="007B195E"/>
    <w:rsid w:val="007B1ADD"/>
    <w:rsid w:val="007B3162"/>
    <w:rsid w:val="007B4534"/>
    <w:rsid w:val="007B509C"/>
    <w:rsid w:val="007B62CE"/>
    <w:rsid w:val="007B6554"/>
    <w:rsid w:val="007C07FE"/>
    <w:rsid w:val="007C091A"/>
    <w:rsid w:val="007C0F86"/>
    <w:rsid w:val="007C2AC6"/>
    <w:rsid w:val="007C3CBA"/>
    <w:rsid w:val="007C70A7"/>
    <w:rsid w:val="007C7590"/>
    <w:rsid w:val="007D1169"/>
    <w:rsid w:val="007D312E"/>
    <w:rsid w:val="007D349B"/>
    <w:rsid w:val="007D4B2D"/>
    <w:rsid w:val="007D656D"/>
    <w:rsid w:val="007D729A"/>
    <w:rsid w:val="007E045A"/>
    <w:rsid w:val="007E0D43"/>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6195"/>
    <w:rsid w:val="007F75EA"/>
    <w:rsid w:val="007F7718"/>
    <w:rsid w:val="007F799C"/>
    <w:rsid w:val="0080166B"/>
    <w:rsid w:val="00801765"/>
    <w:rsid w:val="00801DD2"/>
    <w:rsid w:val="00804396"/>
    <w:rsid w:val="00805486"/>
    <w:rsid w:val="0080686E"/>
    <w:rsid w:val="00806B4F"/>
    <w:rsid w:val="00806E3B"/>
    <w:rsid w:val="0080739F"/>
    <w:rsid w:val="00807FD0"/>
    <w:rsid w:val="00811297"/>
    <w:rsid w:val="00812194"/>
    <w:rsid w:val="0081234C"/>
    <w:rsid w:val="00813B11"/>
    <w:rsid w:val="0081465B"/>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4C7D"/>
    <w:rsid w:val="008559DF"/>
    <w:rsid w:val="00855CDC"/>
    <w:rsid w:val="00856755"/>
    <w:rsid w:val="008568BD"/>
    <w:rsid w:val="00860BB2"/>
    <w:rsid w:val="008628F3"/>
    <w:rsid w:val="008629EA"/>
    <w:rsid w:val="00863DE3"/>
    <w:rsid w:val="00864C58"/>
    <w:rsid w:val="00865FFE"/>
    <w:rsid w:val="0086707C"/>
    <w:rsid w:val="00867EC2"/>
    <w:rsid w:val="00871AAD"/>
    <w:rsid w:val="00871BEA"/>
    <w:rsid w:val="00872776"/>
    <w:rsid w:val="008746D6"/>
    <w:rsid w:val="00874ABE"/>
    <w:rsid w:val="0087589D"/>
    <w:rsid w:val="00875EE8"/>
    <w:rsid w:val="00880296"/>
    <w:rsid w:val="008824DD"/>
    <w:rsid w:val="008838A1"/>
    <w:rsid w:val="00885AFB"/>
    <w:rsid w:val="00885B00"/>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56BC"/>
    <w:rsid w:val="008A6652"/>
    <w:rsid w:val="008A6E23"/>
    <w:rsid w:val="008A6E99"/>
    <w:rsid w:val="008A710E"/>
    <w:rsid w:val="008A72AA"/>
    <w:rsid w:val="008B0CDB"/>
    <w:rsid w:val="008B0F0B"/>
    <w:rsid w:val="008B1240"/>
    <w:rsid w:val="008B1BE6"/>
    <w:rsid w:val="008B39D9"/>
    <w:rsid w:val="008B3D94"/>
    <w:rsid w:val="008B43AA"/>
    <w:rsid w:val="008B44C9"/>
    <w:rsid w:val="008B466C"/>
    <w:rsid w:val="008B5F5A"/>
    <w:rsid w:val="008C0276"/>
    <w:rsid w:val="008C0D1F"/>
    <w:rsid w:val="008C52CA"/>
    <w:rsid w:val="008C61F3"/>
    <w:rsid w:val="008C73E7"/>
    <w:rsid w:val="008C7CA8"/>
    <w:rsid w:val="008D0753"/>
    <w:rsid w:val="008D0A7B"/>
    <w:rsid w:val="008D2971"/>
    <w:rsid w:val="008D2C17"/>
    <w:rsid w:val="008D32E7"/>
    <w:rsid w:val="008D3C3B"/>
    <w:rsid w:val="008D420C"/>
    <w:rsid w:val="008D4F3F"/>
    <w:rsid w:val="008D52EC"/>
    <w:rsid w:val="008D60B7"/>
    <w:rsid w:val="008D6CC2"/>
    <w:rsid w:val="008D7083"/>
    <w:rsid w:val="008D7FE9"/>
    <w:rsid w:val="008E0110"/>
    <w:rsid w:val="008E0632"/>
    <w:rsid w:val="008E340B"/>
    <w:rsid w:val="008E49FF"/>
    <w:rsid w:val="008E56BE"/>
    <w:rsid w:val="008E660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2197"/>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0FA"/>
    <w:rsid w:val="0091746B"/>
    <w:rsid w:val="00917F49"/>
    <w:rsid w:val="00921A0A"/>
    <w:rsid w:val="00921B52"/>
    <w:rsid w:val="00921F0F"/>
    <w:rsid w:val="00922ED6"/>
    <w:rsid w:val="00924090"/>
    <w:rsid w:val="009249CD"/>
    <w:rsid w:val="00924A00"/>
    <w:rsid w:val="00925CA3"/>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314"/>
    <w:rsid w:val="009459D4"/>
    <w:rsid w:val="00946FA9"/>
    <w:rsid w:val="009471AD"/>
    <w:rsid w:val="00947A0E"/>
    <w:rsid w:val="00947A81"/>
    <w:rsid w:val="009509B1"/>
    <w:rsid w:val="00950F61"/>
    <w:rsid w:val="00951231"/>
    <w:rsid w:val="009512E5"/>
    <w:rsid w:val="00951EBE"/>
    <w:rsid w:val="00957AA5"/>
    <w:rsid w:val="00962CD5"/>
    <w:rsid w:val="00963AA8"/>
    <w:rsid w:val="00963CE6"/>
    <w:rsid w:val="00965783"/>
    <w:rsid w:val="00965959"/>
    <w:rsid w:val="009660C6"/>
    <w:rsid w:val="009673F7"/>
    <w:rsid w:val="0096768F"/>
    <w:rsid w:val="0096775E"/>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4BE"/>
    <w:rsid w:val="009B0539"/>
    <w:rsid w:val="009B1CCD"/>
    <w:rsid w:val="009B28B8"/>
    <w:rsid w:val="009B2B7A"/>
    <w:rsid w:val="009B353E"/>
    <w:rsid w:val="009B40D3"/>
    <w:rsid w:val="009B411D"/>
    <w:rsid w:val="009B4E22"/>
    <w:rsid w:val="009B57D6"/>
    <w:rsid w:val="009B5C57"/>
    <w:rsid w:val="009B61B3"/>
    <w:rsid w:val="009C063D"/>
    <w:rsid w:val="009C0D7B"/>
    <w:rsid w:val="009C1292"/>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E7B50"/>
    <w:rsid w:val="009F3277"/>
    <w:rsid w:val="009F617D"/>
    <w:rsid w:val="009F6760"/>
    <w:rsid w:val="009F6B29"/>
    <w:rsid w:val="00A03857"/>
    <w:rsid w:val="00A038C5"/>
    <w:rsid w:val="00A04002"/>
    <w:rsid w:val="00A042C6"/>
    <w:rsid w:val="00A057F4"/>
    <w:rsid w:val="00A05D70"/>
    <w:rsid w:val="00A06633"/>
    <w:rsid w:val="00A0667A"/>
    <w:rsid w:val="00A06BEE"/>
    <w:rsid w:val="00A075C0"/>
    <w:rsid w:val="00A10E89"/>
    <w:rsid w:val="00A12046"/>
    <w:rsid w:val="00A1492A"/>
    <w:rsid w:val="00A166E6"/>
    <w:rsid w:val="00A20C9E"/>
    <w:rsid w:val="00A212CE"/>
    <w:rsid w:val="00A22154"/>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170F"/>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DF2"/>
    <w:rsid w:val="00A571F4"/>
    <w:rsid w:val="00A57DC3"/>
    <w:rsid w:val="00A60726"/>
    <w:rsid w:val="00A607FB"/>
    <w:rsid w:val="00A609DF"/>
    <w:rsid w:val="00A60EA7"/>
    <w:rsid w:val="00A62166"/>
    <w:rsid w:val="00A6250A"/>
    <w:rsid w:val="00A62DED"/>
    <w:rsid w:val="00A62E19"/>
    <w:rsid w:val="00A62E65"/>
    <w:rsid w:val="00A64715"/>
    <w:rsid w:val="00A64771"/>
    <w:rsid w:val="00A672AD"/>
    <w:rsid w:val="00A67AE4"/>
    <w:rsid w:val="00A7002E"/>
    <w:rsid w:val="00A70285"/>
    <w:rsid w:val="00A7062F"/>
    <w:rsid w:val="00A70863"/>
    <w:rsid w:val="00A709E0"/>
    <w:rsid w:val="00A71976"/>
    <w:rsid w:val="00A71A6F"/>
    <w:rsid w:val="00A73799"/>
    <w:rsid w:val="00A73954"/>
    <w:rsid w:val="00A75C8C"/>
    <w:rsid w:val="00A75F0B"/>
    <w:rsid w:val="00A75F80"/>
    <w:rsid w:val="00A76DA3"/>
    <w:rsid w:val="00A77249"/>
    <w:rsid w:val="00A81856"/>
    <w:rsid w:val="00A82D12"/>
    <w:rsid w:val="00A85917"/>
    <w:rsid w:val="00A878B1"/>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274D"/>
    <w:rsid w:val="00AB292A"/>
    <w:rsid w:val="00AB296F"/>
    <w:rsid w:val="00AB30C7"/>
    <w:rsid w:val="00AB3B6F"/>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53A3"/>
    <w:rsid w:val="00AD5723"/>
    <w:rsid w:val="00AD62F7"/>
    <w:rsid w:val="00AD6771"/>
    <w:rsid w:val="00AD79C9"/>
    <w:rsid w:val="00AD7DFE"/>
    <w:rsid w:val="00AE0625"/>
    <w:rsid w:val="00AE1771"/>
    <w:rsid w:val="00AE2756"/>
    <w:rsid w:val="00AE2953"/>
    <w:rsid w:val="00AE3B47"/>
    <w:rsid w:val="00AE428D"/>
    <w:rsid w:val="00AE473A"/>
    <w:rsid w:val="00AE4C41"/>
    <w:rsid w:val="00AE5C32"/>
    <w:rsid w:val="00AE6690"/>
    <w:rsid w:val="00AE67AA"/>
    <w:rsid w:val="00AE752B"/>
    <w:rsid w:val="00AF0203"/>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F9"/>
    <w:rsid w:val="00B9438D"/>
    <w:rsid w:val="00B94B85"/>
    <w:rsid w:val="00B94CA3"/>
    <w:rsid w:val="00B94CFD"/>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7EF"/>
    <w:rsid w:val="00BE6DB0"/>
    <w:rsid w:val="00BF071E"/>
    <w:rsid w:val="00BF264A"/>
    <w:rsid w:val="00BF27DD"/>
    <w:rsid w:val="00BF3095"/>
    <w:rsid w:val="00BF37AE"/>
    <w:rsid w:val="00BF3964"/>
    <w:rsid w:val="00BF45F0"/>
    <w:rsid w:val="00BF53A2"/>
    <w:rsid w:val="00BF573A"/>
    <w:rsid w:val="00BF7255"/>
    <w:rsid w:val="00BF765B"/>
    <w:rsid w:val="00C02FE6"/>
    <w:rsid w:val="00C06986"/>
    <w:rsid w:val="00C07A46"/>
    <w:rsid w:val="00C108C8"/>
    <w:rsid w:val="00C116BF"/>
    <w:rsid w:val="00C1194F"/>
    <w:rsid w:val="00C13747"/>
    <w:rsid w:val="00C1494B"/>
    <w:rsid w:val="00C17627"/>
    <w:rsid w:val="00C17DD2"/>
    <w:rsid w:val="00C17E57"/>
    <w:rsid w:val="00C20A9C"/>
    <w:rsid w:val="00C20B80"/>
    <w:rsid w:val="00C21DC6"/>
    <w:rsid w:val="00C22BA0"/>
    <w:rsid w:val="00C23E5E"/>
    <w:rsid w:val="00C243CF"/>
    <w:rsid w:val="00C25B28"/>
    <w:rsid w:val="00C26AB5"/>
    <w:rsid w:val="00C26BEC"/>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52FD"/>
    <w:rsid w:val="00C461E4"/>
    <w:rsid w:val="00C4683F"/>
    <w:rsid w:val="00C47B92"/>
    <w:rsid w:val="00C5046D"/>
    <w:rsid w:val="00C50F80"/>
    <w:rsid w:val="00C5119E"/>
    <w:rsid w:val="00C52516"/>
    <w:rsid w:val="00C52B3F"/>
    <w:rsid w:val="00C56AEE"/>
    <w:rsid w:val="00C574ED"/>
    <w:rsid w:val="00C62AB9"/>
    <w:rsid w:val="00C63351"/>
    <w:rsid w:val="00C6396B"/>
    <w:rsid w:val="00C63DA1"/>
    <w:rsid w:val="00C6421F"/>
    <w:rsid w:val="00C65AB0"/>
    <w:rsid w:val="00C679D5"/>
    <w:rsid w:val="00C67F84"/>
    <w:rsid w:val="00C67FEA"/>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6293"/>
    <w:rsid w:val="00CA7654"/>
    <w:rsid w:val="00CA7AC8"/>
    <w:rsid w:val="00CA7B96"/>
    <w:rsid w:val="00CB0EA5"/>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CF6C85"/>
    <w:rsid w:val="00D0067F"/>
    <w:rsid w:val="00D013E5"/>
    <w:rsid w:val="00D01691"/>
    <w:rsid w:val="00D01A40"/>
    <w:rsid w:val="00D01C07"/>
    <w:rsid w:val="00D0243D"/>
    <w:rsid w:val="00D0369D"/>
    <w:rsid w:val="00D03A9D"/>
    <w:rsid w:val="00D04ED0"/>
    <w:rsid w:val="00D0575A"/>
    <w:rsid w:val="00D06C82"/>
    <w:rsid w:val="00D10327"/>
    <w:rsid w:val="00D12B2A"/>
    <w:rsid w:val="00D134D5"/>
    <w:rsid w:val="00D142CD"/>
    <w:rsid w:val="00D147E6"/>
    <w:rsid w:val="00D1553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772"/>
    <w:rsid w:val="00D47530"/>
    <w:rsid w:val="00D47CEC"/>
    <w:rsid w:val="00D51376"/>
    <w:rsid w:val="00D51B3E"/>
    <w:rsid w:val="00D55822"/>
    <w:rsid w:val="00D55BC1"/>
    <w:rsid w:val="00D56625"/>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75E4A"/>
    <w:rsid w:val="00D8088C"/>
    <w:rsid w:val="00D81304"/>
    <w:rsid w:val="00D81648"/>
    <w:rsid w:val="00D81846"/>
    <w:rsid w:val="00D82294"/>
    <w:rsid w:val="00D831DC"/>
    <w:rsid w:val="00D83DAC"/>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F7"/>
    <w:rsid w:val="00DB090F"/>
    <w:rsid w:val="00DB21A9"/>
    <w:rsid w:val="00DB2894"/>
    <w:rsid w:val="00DB33FB"/>
    <w:rsid w:val="00DB386F"/>
    <w:rsid w:val="00DB3B1A"/>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DF78CE"/>
    <w:rsid w:val="00E00077"/>
    <w:rsid w:val="00E03A5D"/>
    <w:rsid w:val="00E0634C"/>
    <w:rsid w:val="00E0790C"/>
    <w:rsid w:val="00E07E38"/>
    <w:rsid w:val="00E13EF0"/>
    <w:rsid w:val="00E152F0"/>
    <w:rsid w:val="00E157E8"/>
    <w:rsid w:val="00E15B6A"/>
    <w:rsid w:val="00E15C07"/>
    <w:rsid w:val="00E16B4B"/>
    <w:rsid w:val="00E16E8C"/>
    <w:rsid w:val="00E1751B"/>
    <w:rsid w:val="00E206E2"/>
    <w:rsid w:val="00E21795"/>
    <w:rsid w:val="00E21C01"/>
    <w:rsid w:val="00E22A96"/>
    <w:rsid w:val="00E23C09"/>
    <w:rsid w:val="00E240A7"/>
    <w:rsid w:val="00E24246"/>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569"/>
    <w:rsid w:val="00E9242C"/>
    <w:rsid w:val="00E931F8"/>
    <w:rsid w:val="00E93765"/>
    <w:rsid w:val="00E93AF7"/>
    <w:rsid w:val="00E94779"/>
    <w:rsid w:val="00E94B85"/>
    <w:rsid w:val="00E96AB8"/>
    <w:rsid w:val="00E9731E"/>
    <w:rsid w:val="00E975CD"/>
    <w:rsid w:val="00E97944"/>
    <w:rsid w:val="00EA1194"/>
    <w:rsid w:val="00EA12A6"/>
    <w:rsid w:val="00EA175C"/>
    <w:rsid w:val="00EA1963"/>
    <w:rsid w:val="00EA1EF5"/>
    <w:rsid w:val="00EA1F45"/>
    <w:rsid w:val="00EA21F5"/>
    <w:rsid w:val="00EA233B"/>
    <w:rsid w:val="00EA236C"/>
    <w:rsid w:val="00EA2376"/>
    <w:rsid w:val="00EA2520"/>
    <w:rsid w:val="00EA32C2"/>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0FF9"/>
    <w:rsid w:val="00EE13FE"/>
    <w:rsid w:val="00EE234B"/>
    <w:rsid w:val="00EE28B7"/>
    <w:rsid w:val="00EE317F"/>
    <w:rsid w:val="00EE388E"/>
    <w:rsid w:val="00EE4AF5"/>
    <w:rsid w:val="00EE4E54"/>
    <w:rsid w:val="00EE588C"/>
    <w:rsid w:val="00EE5A87"/>
    <w:rsid w:val="00EE652E"/>
    <w:rsid w:val="00EE78C5"/>
    <w:rsid w:val="00EF081B"/>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C63"/>
    <w:rsid w:val="00F66EB1"/>
    <w:rsid w:val="00F74355"/>
    <w:rsid w:val="00F7694E"/>
    <w:rsid w:val="00F76C82"/>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0370"/>
    <w:rsid w:val="00FB24FC"/>
    <w:rsid w:val="00FB307F"/>
    <w:rsid w:val="00FB321A"/>
    <w:rsid w:val="00FB47F7"/>
    <w:rsid w:val="00FB49FC"/>
    <w:rsid w:val="00FB4A69"/>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45F4"/>
    <w:rsid w:val="00FC5007"/>
    <w:rsid w:val="00FC517E"/>
    <w:rsid w:val="00FC5E74"/>
    <w:rsid w:val="00FC671B"/>
    <w:rsid w:val="00FC6D3B"/>
    <w:rsid w:val="00FD1CCD"/>
    <w:rsid w:val="00FD2409"/>
    <w:rsid w:val="00FD2BFA"/>
    <w:rsid w:val="00FD2DD1"/>
    <w:rsid w:val="00FD2DD8"/>
    <w:rsid w:val="00FD46A9"/>
    <w:rsid w:val="00FD4766"/>
    <w:rsid w:val="00FD7A33"/>
    <w:rsid w:val="00FE0C85"/>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7</Pages>
  <Words>3200</Words>
  <Characters>18241</Characters>
  <Application>Microsoft Office Word</Application>
  <DocSecurity>0</DocSecurity>
  <Lines>152</Lines>
  <Paragraphs>42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21399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403</cp:revision>
  <cp:lastPrinted>2009-10-14T12:22:00Z</cp:lastPrinted>
  <dcterms:created xsi:type="dcterms:W3CDTF">2022-09-01T10:34:00Z</dcterms:created>
  <dcterms:modified xsi:type="dcterms:W3CDTF">2023-03-06T11:43:00Z</dcterms:modified>
</cp:coreProperties>
</file>